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EBB300" w14:textId="527E09C1" w:rsidR="000F5027" w:rsidRPr="00BF71A7" w:rsidRDefault="00E1649A" w:rsidP="009F0E65">
      <w:pPr>
        <w:pStyle w:val="Nagwek1"/>
        <w:rPr>
          <w:i/>
          <w:sz w:val="24"/>
          <w:szCs w:val="24"/>
        </w:rPr>
      </w:pPr>
      <w:r w:rsidRPr="00BF71A7">
        <w:rPr>
          <w:sz w:val="24"/>
          <w:szCs w:val="24"/>
        </w:rPr>
        <w:t xml:space="preserve">Załącznik nr </w:t>
      </w:r>
      <w:r w:rsidR="00996275">
        <w:rPr>
          <w:sz w:val="24"/>
          <w:szCs w:val="24"/>
        </w:rPr>
        <w:t>8</w:t>
      </w:r>
      <w:r w:rsidRPr="00BF71A7">
        <w:rPr>
          <w:sz w:val="24"/>
          <w:szCs w:val="24"/>
        </w:rPr>
        <w:t xml:space="preserve"> do SWZ</w:t>
      </w:r>
      <w:r w:rsidR="008272E0" w:rsidRPr="00BF71A7">
        <w:rPr>
          <w:i/>
          <w:sz w:val="24"/>
          <w:szCs w:val="24"/>
        </w:rPr>
        <w:t xml:space="preserve"> </w:t>
      </w:r>
      <w:r w:rsidR="00042D5F" w:rsidRPr="00BF71A7">
        <w:rPr>
          <w:i/>
          <w:sz w:val="24"/>
          <w:szCs w:val="24"/>
        </w:rPr>
        <w:t xml:space="preserve"> </w:t>
      </w:r>
    </w:p>
    <w:p w14:paraId="67C85A69" w14:textId="77777777" w:rsidR="000F5027" w:rsidRPr="009F0E65" w:rsidRDefault="000F5027" w:rsidP="000F5027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i/>
          <w:lang w:eastAsia="ar-SA"/>
        </w:rPr>
        <w:t xml:space="preserve">....................................................................    </w:t>
      </w:r>
      <w:r w:rsidRPr="009F0E65">
        <w:rPr>
          <w:rFonts w:eastAsia="Times New Roman" w:cstheme="minorHAnsi"/>
          <w:i/>
          <w:lang w:eastAsia="ar-SA"/>
        </w:rPr>
        <w:tab/>
      </w:r>
      <w:r w:rsidRPr="009F0E65">
        <w:rPr>
          <w:rFonts w:eastAsia="Times New Roman" w:cstheme="minorHAnsi"/>
          <w:i/>
          <w:lang w:eastAsia="ar-SA"/>
        </w:rPr>
        <w:tab/>
        <w:t xml:space="preserve">                </w:t>
      </w:r>
      <w:r w:rsidRPr="009F0E65">
        <w:rPr>
          <w:rFonts w:eastAsia="Times New Roman" w:cstheme="minorHAnsi"/>
          <w:i/>
          <w:lang w:eastAsia="ar-SA"/>
        </w:rPr>
        <w:tab/>
        <w:t xml:space="preserve"> </w:t>
      </w:r>
    </w:p>
    <w:p w14:paraId="4B4C2B42" w14:textId="3FF98E03" w:rsidR="000F5027" w:rsidRDefault="000F5027" w:rsidP="000F5027">
      <w:pPr>
        <w:suppressAutoHyphens/>
        <w:spacing w:after="0" w:line="360" w:lineRule="auto"/>
        <w:jc w:val="both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i/>
          <w:lang w:eastAsia="ar-SA"/>
        </w:rPr>
        <w:t xml:space="preserve">Nazwa (firma) albo imię i nazwisko, siedziba                                                                                       </w:t>
      </w:r>
    </w:p>
    <w:p w14:paraId="0C416BA7" w14:textId="442452C6" w:rsidR="000F5027" w:rsidRPr="009F0E65" w:rsidRDefault="000F5027" w:rsidP="000F5027">
      <w:pPr>
        <w:suppressAutoHyphens/>
        <w:spacing w:after="0" w:line="360" w:lineRule="auto"/>
        <w:jc w:val="both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i/>
          <w:lang w:eastAsia="ar-SA"/>
        </w:rPr>
        <w:t>albo miejsce zamieszkania i adres Wykonawcy</w:t>
      </w:r>
    </w:p>
    <w:p w14:paraId="40112EA3" w14:textId="77777777" w:rsidR="000F5027" w:rsidRDefault="000F5027" w:rsidP="009F0E65">
      <w:pPr>
        <w:pStyle w:val="Nagwek1"/>
        <w:rPr>
          <w:i/>
        </w:rPr>
      </w:pPr>
    </w:p>
    <w:p w14:paraId="7B7E8BE7" w14:textId="04A58979" w:rsidR="00E1649A" w:rsidRPr="009F0E65" w:rsidRDefault="000F5027" w:rsidP="000F5027">
      <w:pPr>
        <w:pStyle w:val="Nagwek1"/>
      </w:pPr>
      <w:r w:rsidRPr="00B5649B">
        <w:rPr>
          <w:rFonts w:eastAsia="Arial"/>
        </w:rPr>
        <w:t>WYKAZ OSÓB SKIEROWANYCH PRZEZ WYKONAWCĘ DO R</w:t>
      </w:r>
      <w:r w:rsidR="00BF71A7">
        <w:rPr>
          <w:rFonts w:eastAsia="Arial"/>
        </w:rPr>
        <w:t xml:space="preserve">EALIZACJI ZAMÓWIENIA </w:t>
      </w:r>
      <w:r w:rsidRPr="009F0E65">
        <w:rPr>
          <w:i/>
        </w:rPr>
        <w:t xml:space="preserve"> </w:t>
      </w:r>
    </w:p>
    <w:tbl>
      <w:tblPr>
        <w:tblW w:w="52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3515"/>
        <w:gridCol w:w="4111"/>
        <w:gridCol w:w="2977"/>
        <w:gridCol w:w="3542"/>
      </w:tblGrid>
      <w:tr w:rsidR="001A34FD" w:rsidRPr="00B5649B" w14:paraId="17C2F46E" w14:textId="77777777" w:rsidTr="001A34FD">
        <w:tc>
          <w:tcPr>
            <w:tcW w:w="591" w:type="dxa"/>
            <w:vMerge w:val="restart"/>
          </w:tcPr>
          <w:p w14:paraId="510D4742" w14:textId="77777777" w:rsidR="001A34FD" w:rsidRPr="00B5649B" w:rsidRDefault="001A34FD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  <w:r w:rsidRPr="00B5649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3515" w:type="dxa"/>
            <w:vMerge w:val="restart"/>
          </w:tcPr>
          <w:p w14:paraId="2F8387F8" w14:textId="4FA3D9F7" w:rsidR="001A34FD" w:rsidRPr="002E109D" w:rsidRDefault="001A34FD" w:rsidP="002E109D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vertAlign w:val="superscript"/>
              </w:rPr>
            </w:pPr>
            <w:r w:rsidRPr="00B5649B">
              <w:rPr>
                <w:rFonts w:cstheme="minorHAnsi"/>
                <w:lang w:eastAsia="pl-PL"/>
              </w:rPr>
              <w:t xml:space="preserve">Imię </w:t>
            </w:r>
            <w:r w:rsidRPr="00B5649B">
              <w:rPr>
                <w:rFonts w:cstheme="minorHAnsi"/>
                <w:lang w:eastAsia="pl-PL"/>
              </w:rPr>
              <w:br/>
              <w:t>i nazwisko</w:t>
            </w:r>
            <w:r>
              <w:rPr>
                <w:rFonts w:cstheme="minorHAnsi"/>
                <w:lang w:eastAsia="pl-PL"/>
              </w:rPr>
              <w:t>, proponowana funkcja</w:t>
            </w:r>
          </w:p>
        </w:tc>
        <w:tc>
          <w:tcPr>
            <w:tcW w:w="4111" w:type="dxa"/>
            <w:vMerge w:val="restart"/>
          </w:tcPr>
          <w:p w14:paraId="3DE3BAF3" w14:textId="5626544F" w:rsidR="001A34FD" w:rsidRPr="002E109D" w:rsidRDefault="001A34FD" w:rsidP="001A34FD">
            <w:pPr>
              <w:spacing w:after="0" w:line="240" w:lineRule="auto"/>
              <w:rPr>
                <w:rFonts w:cstheme="minorHAnsi"/>
                <w:vertAlign w:val="superscript"/>
              </w:rPr>
            </w:pPr>
            <w:r>
              <w:rPr>
                <w:rFonts w:cstheme="minorHAnsi"/>
              </w:rPr>
              <w:t>Doświadczenie - rodzaj, nazwa projektu, zakres prac, czas realizacji - od …. do …., czas sumaryczny</w:t>
            </w:r>
            <w:r>
              <w:rPr>
                <w:rFonts w:cstheme="minorHAnsi"/>
                <w:vertAlign w:val="superscript"/>
              </w:rPr>
              <w:t>1)</w:t>
            </w:r>
          </w:p>
        </w:tc>
        <w:tc>
          <w:tcPr>
            <w:tcW w:w="6519" w:type="dxa"/>
            <w:gridSpan w:val="2"/>
          </w:tcPr>
          <w:p w14:paraId="788EC25A" w14:textId="77777777" w:rsidR="001A34FD" w:rsidRPr="00B5649B" w:rsidRDefault="001A34FD" w:rsidP="000F5027">
            <w:pPr>
              <w:spacing w:after="0" w:line="240" w:lineRule="auto"/>
              <w:rPr>
                <w:rFonts w:cstheme="minorHAnsi"/>
                <w:lang w:eastAsia="pl-PL"/>
              </w:rPr>
            </w:pPr>
            <w:r w:rsidRPr="00B5649B">
              <w:rPr>
                <w:rFonts w:cstheme="minorHAnsi"/>
              </w:rPr>
              <w:t>Informacja o podstawie do dysponowania wskazanymi osobami</w:t>
            </w:r>
          </w:p>
        </w:tc>
      </w:tr>
      <w:tr w:rsidR="001A34FD" w:rsidRPr="00B5649B" w14:paraId="773CB6AA" w14:textId="77777777" w:rsidTr="001A34FD">
        <w:tc>
          <w:tcPr>
            <w:tcW w:w="591" w:type="dxa"/>
            <w:vMerge/>
          </w:tcPr>
          <w:p w14:paraId="2D27CBA5" w14:textId="77777777" w:rsidR="001A34FD" w:rsidRPr="00B5649B" w:rsidRDefault="001A34FD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</w:tc>
        <w:tc>
          <w:tcPr>
            <w:tcW w:w="3515" w:type="dxa"/>
            <w:vMerge/>
          </w:tcPr>
          <w:p w14:paraId="05EF6FDA" w14:textId="77777777" w:rsidR="001A34FD" w:rsidRPr="00B5649B" w:rsidRDefault="001A34FD" w:rsidP="000F5027">
            <w:p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4111" w:type="dxa"/>
            <w:vMerge/>
          </w:tcPr>
          <w:p w14:paraId="4ACF0754" w14:textId="77777777" w:rsidR="001A34FD" w:rsidRPr="00B5649B" w:rsidRDefault="001A34FD" w:rsidP="000F5027">
            <w:p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2977" w:type="dxa"/>
          </w:tcPr>
          <w:p w14:paraId="78927EC2" w14:textId="68A9B705" w:rsidR="001A34FD" w:rsidRPr="00B5649B" w:rsidRDefault="001A34FD" w:rsidP="002E109D">
            <w:pPr>
              <w:spacing w:after="0" w:line="24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Dysponowanie pośrednie*</w:t>
            </w:r>
          </w:p>
          <w:p w14:paraId="2715C56D" w14:textId="341D717C" w:rsidR="001A34FD" w:rsidRPr="00B5649B" w:rsidRDefault="001A34FD" w:rsidP="001A34FD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5649B">
              <w:rPr>
                <w:rFonts w:cstheme="minorHAnsi"/>
                <w:i/>
                <w:sz w:val="18"/>
                <w:szCs w:val="18"/>
              </w:rPr>
              <w:t xml:space="preserve">należy wpisać  formę współpracy np. umowa zlecenie / umowa </w:t>
            </w:r>
            <w:bookmarkStart w:id="0" w:name="_GoBack"/>
            <w:bookmarkEnd w:id="0"/>
            <w:r w:rsidRPr="00B5649B">
              <w:rPr>
                <w:rFonts w:cstheme="minorHAnsi"/>
                <w:i/>
                <w:sz w:val="18"/>
                <w:szCs w:val="18"/>
              </w:rPr>
              <w:t>o dzieło itp.</w:t>
            </w:r>
          </w:p>
        </w:tc>
        <w:tc>
          <w:tcPr>
            <w:tcW w:w="3542" w:type="dxa"/>
          </w:tcPr>
          <w:p w14:paraId="09439E46" w14:textId="792AA00A" w:rsidR="001A34FD" w:rsidRPr="00B5649B" w:rsidRDefault="001A34FD" w:rsidP="002E109D">
            <w:pPr>
              <w:spacing w:after="0" w:line="24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Dysponowanie bezpośrednie**</w:t>
            </w:r>
          </w:p>
          <w:p w14:paraId="021B9556" w14:textId="77777777" w:rsidR="001A34FD" w:rsidRPr="00B5649B" w:rsidRDefault="001A34FD" w:rsidP="002E109D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sz w:val="18"/>
                <w:szCs w:val="18"/>
                <w:lang w:eastAsia="pl-PL"/>
              </w:rPr>
            </w:pPr>
            <w:r w:rsidRPr="00B5649B">
              <w:rPr>
                <w:rFonts w:cstheme="minorHAnsi"/>
                <w:i/>
                <w:sz w:val="18"/>
                <w:szCs w:val="18"/>
              </w:rPr>
              <w:t xml:space="preserve">należy wpisać  formę współpracy np. umowa </w:t>
            </w:r>
            <w:r w:rsidRPr="00B5649B">
              <w:rPr>
                <w:rFonts w:cstheme="minorHAnsi"/>
                <w:i/>
                <w:sz w:val="18"/>
                <w:szCs w:val="18"/>
              </w:rPr>
              <w:br/>
              <w:t>o pracę / umowa zlecenie/ umowa o dzieło itp.</w:t>
            </w:r>
          </w:p>
        </w:tc>
      </w:tr>
      <w:tr w:rsidR="001A34FD" w:rsidRPr="00B5649B" w14:paraId="79468593" w14:textId="77777777" w:rsidTr="001A34FD">
        <w:tc>
          <w:tcPr>
            <w:tcW w:w="591" w:type="dxa"/>
          </w:tcPr>
          <w:p w14:paraId="6F38A153" w14:textId="77777777" w:rsidR="001A34FD" w:rsidRPr="00B5649B" w:rsidRDefault="001A34FD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  <w:r w:rsidRPr="00B5649B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3515" w:type="dxa"/>
          </w:tcPr>
          <w:p w14:paraId="05FA175A" w14:textId="77777777" w:rsidR="001A34FD" w:rsidRPr="00B5649B" w:rsidRDefault="001A34FD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  <w:p w14:paraId="7553277B" w14:textId="6E387371" w:rsidR="001A34FD" w:rsidRPr="00B5649B" w:rsidRDefault="001A34FD" w:rsidP="001B2921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</w:tc>
        <w:tc>
          <w:tcPr>
            <w:tcW w:w="4111" w:type="dxa"/>
          </w:tcPr>
          <w:p w14:paraId="0787658B" w14:textId="77777777" w:rsidR="001A34FD" w:rsidRPr="00B5649B" w:rsidRDefault="001A34FD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</w:tc>
        <w:tc>
          <w:tcPr>
            <w:tcW w:w="2977" w:type="dxa"/>
          </w:tcPr>
          <w:p w14:paraId="5C1710EF" w14:textId="77777777" w:rsidR="001A34FD" w:rsidRPr="00B5649B" w:rsidRDefault="001A34FD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</w:tc>
        <w:tc>
          <w:tcPr>
            <w:tcW w:w="3542" w:type="dxa"/>
          </w:tcPr>
          <w:p w14:paraId="0ED44830" w14:textId="77777777" w:rsidR="001A34FD" w:rsidRDefault="001A34FD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  <w:p w14:paraId="00E21981" w14:textId="77777777" w:rsidR="001A34FD" w:rsidRDefault="001A34FD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  <w:p w14:paraId="3BA0F9DA" w14:textId="77777777" w:rsidR="001A34FD" w:rsidRDefault="001A34FD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  <w:p w14:paraId="7BF175F0" w14:textId="77777777" w:rsidR="001A34FD" w:rsidRPr="00B5649B" w:rsidRDefault="001A34FD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</w:tc>
      </w:tr>
      <w:tr w:rsidR="001A34FD" w:rsidRPr="00B5649B" w14:paraId="174A354D" w14:textId="77777777" w:rsidTr="001A34FD">
        <w:tc>
          <w:tcPr>
            <w:tcW w:w="591" w:type="dxa"/>
          </w:tcPr>
          <w:p w14:paraId="217F4F51" w14:textId="4B6DF9F0" w:rsidR="001A34FD" w:rsidRPr="00B5649B" w:rsidRDefault="001A34FD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  <w:r w:rsidRPr="00B5649B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3515" w:type="dxa"/>
          </w:tcPr>
          <w:p w14:paraId="3D50D6F5" w14:textId="77777777" w:rsidR="001A34FD" w:rsidRPr="00B5649B" w:rsidRDefault="001A34FD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  <w:p w14:paraId="3A8F7063" w14:textId="06B199C9" w:rsidR="001A34FD" w:rsidRPr="00B5649B" w:rsidRDefault="001A34FD" w:rsidP="001938D3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</w:tc>
        <w:tc>
          <w:tcPr>
            <w:tcW w:w="4111" w:type="dxa"/>
          </w:tcPr>
          <w:p w14:paraId="2D1DD98A" w14:textId="77777777" w:rsidR="001A34FD" w:rsidRPr="00B5649B" w:rsidRDefault="001A34FD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</w:tc>
        <w:tc>
          <w:tcPr>
            <w:tcW w:w="2977" w:type="dxa"/>
          </w:tcPr>
          <w:p w14:paraId="25BA24C2" w14:textId="77777777" w:rsidR="001A34FD" w:rsidRPr="00B5649B" w:rsidRDefault="001A34FD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</w:tc>
        <w:tc>
          <w:tcPr>
            <w:tcW w:w="3542" w:type="dxa"/>
          </w:tcPr>
          <w:p w14:paraId="7CF928F3" w14:textId="77777777" w:rsidR="001A34FD" w:rsidRDefault="001A34FD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  <w:p w14:paraId="7DA4F03B" w14:textId="77777777" w:rsidR="001A34FD" w:rsidRDefault="001A34FD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  <w:p w14:paraId="299DE1C2" w14:textId="77777777" w:rsidR="001A34FD" w:rsidRDefault="001A34FD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  <w:p w14:paraId="7120EDA8" w14:textId="77777777" w:rsidR="001A34FD" w:rsidRPr="00B5649B" w:rsidRDefault="001A34FD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</w:tc>
      </w:tr>
    </w:tbl>
    <w:p w14:paraId="17D5E358" w14:textId="64100896" w:rsidR="002E109D" w:rsidRPr="004F4637" w:rsidRDefault="002E109D" w:rsidP="001300EA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4F4637">
        <w:rPr>
          <w:rFonts w:cstheme="minorHAnsi"/>
          <w:sz w:val="20"/>
          <w:szCs w:val="20"/>
          <w:vertAlign w:val="superscript"/>
        </w:rPr>
        <w:t>1)</w:t>
      </w:r>
      <w:r w:rsidRPr="004F4637">
        <w:rPr>
          <w:rFonts w:cstheme="minorHAnsi"/>
          <w:sz w:val="20"/>
          <w:szCs w:val="20"/>
        </w:rPr>
        <w:t>opis zgodnie z wymog</w:t>
      </w:r>
      <w:r w:rsidR="001A34FD">
        <w:rPr>
          <w:rFonts w:cstheme="minorHAnsi"/>
          <w:sz w:val="20"/>
          <w:szCs w:val="20"/>
        </w:rPr>
        <w:t>iem Części VIII ust. 1 pkt 1.4.1</w:t>
      </w:r>
      <w:r w:rsidR="00CE006F">
        <w:rPr>
          <w:rFonts w:cstheme="minorHAnsi"/>
          <w:sz w:val="20"/>
          <w:szCs w:val="20"/>
        </w:rPr>
        <w:t>.</w:t>
      </w:r>
      <w:r w:rsidR="004F4637" w:rsidRPr="004F4637">
        <w:rPr>
          <w:rFonts w:cstheme="minorHAnsi"/>
          <w:sz w:val="20"/>
          <w:szCs w:val="20"/>
        </w:rPr>
        <w:t xml:space="preserve"> SWZ</w:t>
      </w:r>
    </w:p>
    <w:p w14:paraId="37363834" w14:textId="77777777" w:rsidR="002E109D" w:rsidRPr="004F4637" w:rsidRDefault="002E109D" w:rsidP="001300EA">
      <w:pPr>
        <w:spacing w:after="0" w:line="240" w:lineRule="auto"/>
        <w:jc w:val="both"/>
        <w:rPr>
          <w:rFonts w:cstheme="minorHAnsi"/>
          <w:sz w:val="20"/>
          <w:szCs w:val="20"/>
          <w:vertAlign w:val="superscript"/>
        </w:rPr>
      </w:pPr>
    </w:p>
    <w:p w14:paraId="3507F87E" w14:textId="7880CD27" w:rsidR="000F5027" w:rsidRPr="00B5649B" w:rsidRDefault="000F5027" w:rsidP="001300EA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B5649B">
        <w:rPr>
          <w:rFonts w:cstheme="minorHAnsi"/>
          <w:sz w:val="20"/>
          <w:szCs w:val="20"/>
        </w:rPr>
        <w:t xml:space="preserve">* Pod pojęciem </w:t>
      </w:r>
      <w:r w:rsidRPr="00B5649B">
        <w:rPr>
          <w:rFonts w:cstheme="minorHAnsi"/>
          <w:b/>
          <w:sz w:val="20"/>
          <w:szCs w:val="20"/>
        </w:rPr>
        <w:t>„dysponowania pośredniego”</w:t>
      </w:r>
      <w:r w:rsidRPr="00B5649B">
        <w:rPr>
          <w:rFonts w:cstheme="minorHAnsi"/>
          <w:b/>
          <w:i/>
          <w:sz w:val="20"/>
          <w:szCs w:val="20"/>
        </w:rPr>
        <w:t xml:space="preserve"> </w:t>
      </w:r>
      <w:r w:rsidRPr="00B5649B">
        <w:rPr>
          <w:rFonts w:cstheme="minorHAnsi"/>
          <w:sz w:val="20"/>
          <w:szCs w:val="20"/>
        </w:rPr>
        <w:t>należy rozumieć powoływanie się na osoby zdolne do wykonania zamówienia należące do innych podmiotów, tj. podmiotów, które dysponują takimi osobami, na czas realizacji zamówienia w celu wykonania pracy związanej z wykonaniem tego zamówienia, np. oddelegują pracownika.</w:t>
      </w:r>
    </w:p>
    <w:p w14:paraId="1D821530" w14:textId="1BE2FF7D" w:rsidR="00BF71A7" w:rsidRPr="00014051" w:rsidRDefault="000F5027" w:rsidP="007E504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B5649B">
        <w:rPr>
          <w:rFonts w:cstheme="minorHAnsi"/>
          <w:sz w:val="20"/>
          <w:szCs w:val="20"/>
        </w:rPr>
        <w:t xml:space="preserve">** Pod pojęciem </w:t>
      </w:r>
      <w:r w:rsidRPr="00B5649B">
        <w:rPr>
          <w:rFonts w:cstheme="minorHAnsi"/>
          <w:b/>
          <w:sz w:val="20"/>
          <w:szCs w:val="20"/>
        </w:rPr>
        <w:t>„dysponowania bezpośredniego”</w:t>
      </w:r>
      <w:r w:rsidRPr="00B5649B">
        <w:rPr>
          <w:rFonts w:cstheme="minorHAnsi"/>
          <w:sz w:val="20"/>
          <w:szCs w:val="20"/>
        </w:rPr>
        <w:t xml:space="preserve"> należy rozumieć przypadek, gdy tytułem prawnym do powoływania się przez Wykonawcę na dysponowanie osobami zdolnymi do wykonania zamówienia jest stosunek prawny istniejący bezpośrednio pomiędzy Wykonawcą, a osobą (osobami), na dysponowanie której (których) Wykonawca się powołuje. Przy czym bez znaczenia jest tutaj charakter prawny takiego stosunku.</w:t>
      </w:r>
    </w:p>
    <w:p w14:paraId="6E701375" w14:textId="77777777" w:rsidR="00014051" w:rsidRDefault="00014051" w:rsidP="007E5040">
      <w:pPr>
        <w:spacing w:after="0" w:line="240" w:lineRule="auto"/>
        <w:jc w:val="both"/>
        <w:rPr>
          <w:rFonts w:cstheme="minorHAnsi"/>
          <w:i/>
        </w:rPr>
      </w:pPr>
    </w:p>
    <w:p w14:paraId="5CA7606B" w14:textId="77777777" w:rsidR="00014051" w:rsidRDefault="00014051" w:rsidP="007E5040">
      <w:pPr>
        <w:spacing w:after="0" w:line="240" w:lineRule="auto"/>
        <w:jc w:val="both"/>
        <w:rPr>
          <w:rFonts w:cstheme="minorHAnsi"/>
          <w:i/>
        </w:rPr>
      </w:pPr>
    </w:p>
    <w:p w14:paraId="5661B086" w14:textId="77777777" w:rsidR="00D35A6D" w:rsidRPr="00BF71A7" w:rsidRDefault="000F5027" w:rsidP="007E5040">
      <w:pPr>
        <w:spacing w:after="0" w:line="240" w:lineRule="auto"/>
        <w:jc w:val="both"/>
        <w:rPr>
          <w:i/>
          <w:iCs/>
        </w:rPr>
      </w:pPr>
      <w:r w:rsidRPr="00BF71A7">
        <w:rPr>
          <w:rFonts w:cstheme="minorHAnsi"/>
          <w:i/>
        </w:rPr>
        <w:t xml:space="preserve">kwalifikowany podpis elektroniczny Wykonawcy </w:t>
      </w:r>
    </w:p>
    <w:sectPr w:rsidR="00D35A6D" w:rsidRPr="00BF71A7" w:rsidSect="000F5027">
      <w:headerReference w:type="default" r:id="rId8"/>
      <w:footerReference w:type="default" r:id="rId9"/>
      <w:pgSz w:w="16838" w:h="11906" w:orient="landscape" w:code="9"/>
      <w:pgMar w:top="1418" w:right="1418" w:bottom="1418" w:left="1418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4D8A9A" w14:textId="77777777" w:rsidR="00C46C09" w:rsidRDefault="00C46C09" w:rsidP="007D0747">
      <w:pPr>
        <w:spacing w:after="0" w:line="240" w:lineRule="auto"/>
      </w:pPr>
      <w:r>
        <w:separator/>
      </w:r>
    </w:p>
  </w:endnote>
  <w:endnote w:type="continuationSeparator" w:id="0">
    <w:p w14:paraId="6ACA30F0" w14:textId="77777777" w:rsidR="00C46C09" w:rsidRDefault="00C46C09" w:rsidP="007D0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Lt B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3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5D360" w14:textId="2AAD7DAE" w:rsidR="00207DC2" w:rsidRPr="000F7884" w:rsidRDefault="00207DC2" w:rsidP="00630269">
    <w:pPr>
      <w:pStyle w:val="Nagwek"/>
      <w:rPr>
        <w:rFonts w:eastAsia="Times New Roman" w:cs="Times New Roman"/>
        <w:sz w:val="16"/>
        <w:szCs w:val="16"/>
        <w:lang w:eastAsia="pl-PL"/>
      </w:rPr>
    </w:pPr>
    <w:bookmarkStart w:id="1" w:name="_Hlk63320999"/>
    <w:bookmarkStart w:id="2" w:name="_Hlk63321000"/>
    <w:r>
      <w:rPr>
        <w:noProof/>
        <w:lang w:eastAsia="pl-PL"/>
      </w:rPr>
      <w:t xml:space="preserve">   </w:t>
    </w:r>
  </w:p>
  <w:bookmarkEnd w:id="1"/>
  <w:bookmarkEnd w:id="2"/>
  <w:p w14:paraId="55FAE2E4" w14:textId="77777777" w:rsidR="00207DC2" w:rsidRDefault="00207D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DAC09C" w14:textId="77777777" w:rsidR="00C46C09" w:rsidRDefault="00C46C09" w:rsidP="007D0747">
      <w:pPr>
        <w:spacing w:after="0" w:line="240" w:lineRule="auto"/>
      </w:pPr>
      <w:r>
        <w:separator/>
      </w:r>
    </w:p>
  </w:footnote>
  <w:footnote w:type="continuationSeparator" w:id="0">
    <w:p w14:paraId="47A52B79" w14:textId="77777777" w:rsidR="00C46C09" w:rsidRDefault="00C46C09" w:rsidP="007D0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20CCC" w14:textId="6852FAD1" w:rsidR="00207DC2" w:rsidRDefault="00C46C09">
    <w:pPr>
      <w:pStyle w:val="Nagwek"/>
    </w:pPr>
    <w:sdt>
      <w:sdtPr>
        <w:id w:val="-922412665"/>
        <w:docPartObj>
          <w:docPartGallery w:val="Page Numbers (Margins)"/>
          <w:docPartUnique/>
        </w:docPartObj>
      </w:sdtPr>
      <w:sdtEndPr/>
      <w:sdtContent>
        <w:r w:rsidR="00207DC2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 wp14:anchorId="50607B35" wp14:editId="6DBF42F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638110" w14:textId="77777777" w:rsidR="00207DC2" w:rsidRPr="005C40D3" w:rsidRDefault="00207DC2">
                              <w:pPr>
                                <w:pStyle w:val="Stopka"/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</w:pPr>
                              <w:r w:rsidRPr="005C40D3">
                                <w:rPr>
                                  <w:rFonts w:ascii="Calibri Light" w:eastAsia="Times New Roman" w:hAnsi="Calibri Light" w:cs="Times New Roman"/>
                                </w:rPr>
                                <w:t>Strona</w: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separate"/>
                              </w:r>
                              <w:r w:rsidR="001A34FD" w:rsidRPr="001A34FD">
                                <w:rPr>
                                  <w:rFonts w:ascii="Calibri Light" w:eastAsia="Times New Roman" w:hAnsi="Calibri Light" w:cs="Times New Roman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 w:rsidRPr="005C40D3"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0607B35" id="Prostokąt 1" o:spid="_x0000_s1026" style="position:absolute;margin-left:0;margin-top:0;width:40.2pt;height:171.9pt;z-index:25166848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20638110" w14:textId="77777777" w:rsidR="00207DC2" w:rsidRPr="005C40D3" w:rsidRDefault="00207DC2">
                        <w:pPr>
                          <w:pStyle w:val="Stopka"/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</w:pPr>
                        <w:r w:rsidRPr="005C40D3">
                          <w:rPr>
                            <w:rFonts w:ascii="Calibri Light" w:eastAsia="Times New Roman" w:hAnsi="Calibri Light" w:cs="Times New Roman"/>
                          </w:rPr>
                          <w:t>Strona</w: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separate"/>
                        </w:r>
                        <w:r w:rsidR="001A34FD" w:rsidRPr="001A34FD">
                          <w:rPr>
                            <w:rFonts w:ascii="Calibri Light" w:eastAsia="Times New Roman" w:hAnsi="Calibri Light" w:cs="Times New Roman"/>
                            <w:noProof/>
                            <w:sz w:val="44"/>
                            <w:szCs w:val="44"/>
                          </w:rPr>
                          <w:t>1</w:t>
                        </w:r>
                        <w:r w:rsidRPr="005C40D3"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5E50BAA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629" w:hanging="360"/>
      </w:pPr>
      <w:rPr>
        <w:rFonts w:ascii="Arial" w:hAnsi="Arial" w:cs="Arial" w:hint="default"/>
        <w:b w:val="0"/>
        <w:color w:val="000000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</w:rPr>
    </w:lvl>
  </w:abstractNum>
  <w:abstractNum w:abstractNumId="2" w15:restartNumberingAfterBreak="0">
    <w:nsid w:val="00000004"/>
    <w:multiLevelType w:val="singleLevel"/>
    <w:tmpl w:val="EAE2718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color w:val="000000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iCs/>
        <w:color w:val="000000"/>
      </w:r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/>
        <w:color w:val="FF0000"/>
      </w:r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  <w:sz w:val="16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8" w15:restartNumberingAfterBreak="0">
    <w:nsid w:val="0000000A"/>
    <w:multiLevelType w:val="singleLevel"/>
    <w:tmpl w:val="0000000A"/>
    <w:name w:val="WW8Num1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Arial" w:hint="default"/>
        <w:color w:val="000000"/>
      </w:rPr>
    </w:lvl>
  </w:abstractNum>
  <w:abstractNum w:abstractNumId="9" w15:restartNumberingAfterBreak="0">
    <w:nsid w:val="0000000B"/>
    <w:multiLevelType w:val="multi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eastAsia="Calibri" w:hAnsi="Arial" w:cs="Arial" w:hint="default"/>
        <w:b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3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32" w:hanging="72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386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6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1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33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628" w:hanging="180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Wingdings" w:hint="default"/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Cs/>
        <w:color w:val="FF0000"/>
      </w:rPr>
    </w:lvl>
  </w:abstractNum>
  <w:abstractNum w:abstractNumId="13" w15:restartNumberingAfterBreak="0">
    <w:nsid w:val="0000000F"/>
    <w:multiLevelType w:val="singleLevel"/>
    <w:tmpl w:val="0000000F"/>
    <w:name w:val="WW8Num20"/>
    <w:lvl w:ilvl="0">
      <w:start w:val="1"/>
      <w:numFmt w:val="lowerLetter"/>
      <w:lvlText w:val="(%1)"/>
      <w:lvlJc w:val="left"/>
      <w:pPr>
        <w:tabs>
          <w:tab w:val="num" w:pos="708"/>
        </w:tabs>
        <w:ind w:left="786" w:hanging="360"/>
      </w:pPr>
      <w:rPr>
        <w:rFonts w:ascii="Times New Roman" w:hAnsi="Times New Roman" w:cs="Times New Roman" w:hint="default"/>
        <w:color w:val="auto"/>
      </w:rPr>
    </w:lvl>
  </w:abstractNum>
  <w:abstractNum w:abstractNumId="14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</w:abstractNum>
  <w:abstractNum w:abstractNumId="15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trike w:val="0"/>
        <w:dstrike w:val="0"/>
      </w:rPr>
    </w:lvl>
  </w:abstractNum>
  <w:abstractNum w:abstractNumId="16" w15:restartNumberingAfterBreak="0">
    <w:nsid w:val="00000012"/>
    <w:multiLevelType w:val="singleLevel"/>
    <w:tmpl w:val="00000012"/>
    <w:name w:val="WW8Num2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  <w:b w:val="0"/>
        <w:color w:val="000000"/>
        <w:sz w:val="22"/>
        <w:szCs w:val="22"/>
      </w:rPr>
    </w:lvl>
  </w:abstractNum>
  <w:abstractNum w:abstractNumId="17" w15:restartNumberingAfterBreak="0">
    <w:nsid w:val="00000013"/>
    <w:multiLevelType w:val="singleLevel"/>
    <w:tmpl w:val="0000001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trike w:val="0"/>
        <w:dstrike w:val="0"/>
        <w:color w:val="000000"/>
      </w:rPr>
    </w:lvl>
  </w:abstractNum>
  <w:abstractNum w:abstractNumId="18" w15:restartNumberingAfterBreak="0">
    <w:nsid w:val="00000014"/>
    <w:multiLevelType w:val="singleLevel"/>
    <w:tmpl w:val="00000014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 w:hint="default"/>
        <w:b w:val="0"/>
        <w:i w:val="0"/>
        <w:sz w:val="22"/>
      </w:rPr>
    </w:lvl>
  </w:abstractNum>
  <w:abstractNum w:abstractNumId="19" w15:restartNumberingAfterBreak="0">
    <w:nsid w:val="00000015"/>
    <w:multiLevelType w:val="singleLevel"/>
    <w:tmpl w:val="00000015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b w:val="0"/>
        <w:bCs/>
        <w:spacing w:val="-2"/>
        <w:sz w:val="22"/>
      </w:rPr>
    </w:lvl>
  </w:abstractNum>
  <w:abstractNum w:abstractNumId="20" w15:restartNumberingAfterBreak="0">
    <w:nsid w:val="00000016"/>
    <w:multiLevelType w:val="singleLevel"/>
    <w:tmpl w:val="00000016"/>
    <w:name w:val="WW8Num2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Wingdings" w:hAnsi="Wingdings" w:cs="Wingdings" w:hint="default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eastAsia="Univers-PL" w:hAnsi="Arial" w:cs="Arial"/>
        <w:b/>
        <w:i/>
      </w:rPr>
    </w:lvl>
  </w:abstractNum>
  <w:abstractNum w:abstractNumId="22" w15:restartNumberingAfterBreak="0">
    <w:nsid w:val="00000018"/>
    <w:multiLevelType w:val="singleLevel"/>
    <w:tmpl w:val="40F6B104"/>
    <w:name w:val="WW8Num2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bCs/>
        <w:i w:val="0"/>
        <w:iCs/>
        <w:strike w:val="0"/>
        <w:dstrike w:val="0"/>
        <w:color w:val="auto"/>
        <w:sz w:val="22"/>
        <w:szCs w:val="22"/>
        <w:u w:val="none"/>
      </w:rPr>
    </w:lvl>
  </w:abstractNum>
  <w:abstractNum w:abstractNumId="23" w15:restartNumberingAfterBreak="0">
    <w:nsid w:val="00000019"/>
    <w:multiLevelType w:val="multilevel"/>
    <w:tmpl w:val="00000019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Arial" w:hint="default"/>
        <w:b w:val="0"/>
        <w:i w:val="0"/>
        <w:sz w:val="22"/>
        <w:szCs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92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7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9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6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83" w:hanging="1800"/>
      </w:p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strike w:val="0"/>
        <w:dstrike w:val="0"/>
      </w:rPr>
    </w:lvl>
  </w:abstractNum>
  <w:abstractNum w:abstractNumId="25" w15:restartNumberingAfterBreak="0">
    <w:nsid w:val="0000001B"/>
    <w:multiLevelType w:val="singleLevel"/>
    <w:tmpl w:val="0000001B"/>
    <w:name w:val="WW8Num33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cs="Arial" w:hint="default"/>
        <w:b/>
      </w:rPr>
    </w:lvl>
  </w:abstractNum>
  <w:abstractNum w:abstractNumId="26" w15:restartNumberingAfterBreak="0">
    <w:nsid w:val="0000001C"/>
    <w:multiLevelType w:val="singleLevel"/>
    <w:tmpl w:val="0000001C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344" w:hanging="360"/>
      </w:pPr>
      <w:rPr>
        <w:rFonts w:ascii="Arial" w:hAnsi="Arial" w:cs="Arial" w:hint="default"/>
        <w:b/>
        <w:i w:val="0"/>
        <w:sz w:val="24"/>
        <w:szCs w:val="24"/>
      </w:rPr>
    </w:lvl>
  </w:abstractNum>
  <w:abstractNum w:abstractNumId="27" w15:restartNumberingAfterBreak="0">
    <w:nsid w:val="0000001D"/>
    <w:multiLevelType w:val="singleLevel"/>
    <w:tmpl w:val="0000001D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eastAsia="Calibri" w:cs="Arial" w:hint="default"/>
        <w:b w:val="0"/>
        <w:color w:val="000000"/>
        <w:szCs w:val="24"/>
      </w:rPr>
    </w:lvl>
  </w:abstractNum>
  <w:abstractNum w:abstractNumId="28" w15:restartNumberingAfterBreak="0">
    <w:nsid w:val="0000001E"/>
    <w:multiLevelType w:val="singleLevel"/>
    <w:tmpl w:val="2FB45912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HAnsi" w:hint="default"/>
        <w:b w:val="0"/>
      </w:rPr>
    </w:lvl>
  </w:abstractNum>
  <w:abstractNum w:abstractNumId="29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</w:abstractNum>
  <w:abstractNum w:abstractNumId="30" w15:restartNumberingAfterBreak="0">
    <w:nsid w:val="00000020"/>
    <w:multiLevelType w:val="multilevel"/>
    <w:tmpl w:val="00000020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6A5B3E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21"/>
    <w:multiLevelType w:val="multilevel"/>
    <w:tmpl w:val="9746FACC"/>
    <w:name w:val="WW8Num3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2"/>
    <w:multiLevelType w:val="multilevel"/>
    <w:tmpl w:val="00000022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3"/>
    <w:multiLevelType w:val="multilevel"/>
    <w:tmpl w:val="05E4662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97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4"/>
    <w:multiLevelType w:val="singleLevel"/>
    <w:tmpl w:val="62D06468"/>
    <w:name w:val="WW8Num45"/>
    <w:lvl w:ilvl="0">
      <w:start w:val="6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Times New Roman" w:hint="default"/>
        <w:b/>
        <w:strike w:val="0"/>
        <w:dstrike w:val="0"/>
        <w:sz w:val="22"/>
        <w:szCs w:val="28"/>
      </w:rPr>
    </w:lvl>
  </w:abstractNum>
  <w:abstractNum w:abstractNumId="35" w15:restartNumberingAfterBreak="0">
    <w:nsid w:val="00000025"/>
    <w:multiLevelType w:val="multilevel"/>
    <w:tmpl w:val="88886DC4"/>
    <w:name w:val="WW8Num46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Theme="minorHAnsi" w:hAnsiTheme="minorHAnsi" w:cstheme="minorHAnsi" w:hint="default"/>
        <w:b/>
        <w:sz w:val="28"/>
        <w:szCs w:val="28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Calibri" w:eastAsiaTheme="minorEastAsia" w:hAnsi="Calibri" w:cs="Calibri"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sz w:val="24"/>
      </w:r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0000026"/>
    <w:multiLevelType w:val="multilevel"/>
    <w:tmpl w:val="C2C8242C"/>
    <w:lvl w:ilvl="0">
      <w:start w:val="7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strike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34"/>
    <w:multiLevelType w:val="multilevel"/>
    <w:tmpl w:val="00000034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8" w15:restartNumberingAfterBreak="0">
    <w:nsid w:val="06E10B55"/>
    <w:multiLevelType w:val="multilevel"/>
    <w:tmpl w:val="E5C0A1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7B27291"/>
    <w:multiLevelType w:val="hybridMultilevel"/>
    <w:tmpl w:val="F1A4D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2509E26">
      <w:start w:val="1"/>
      <w:numFmt w:val="decimal"/>
      <w:lvlText w:val="%2)"/>
      <w:lvlJc w:val="left"/>
      <w:pPr>
        <w:ind w:left="1440" w:hanging="360"/>
      </w:pPr>
      <w:rPr>
        <w:rFonts w:ascii="Calibri Light" w:eastAsia="Times New Roman" w:hAnsi="Calibri Light" w:cs="Calibri Ligh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235DC0"/>
    <w:multiLevelType w:val="hybridMultilevel"/>
    <w:tmpl w:val="C332E038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DB4D63"/>
    <w:multiLevelType w:val="hybridMultilevel"/>
    <w:tmpl w:val="57E0C44C"/>
    <w:lvl w:ilvl="0" w:tplc="10B8A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1FD31372"/>
    <w:multiLevelType w:val="hybridMultilevel"/>
    <w:tmpl w:val="60620942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121CB"/>
    <w:multiLevelType w:val="hybridMultilevel"/>
    <w:tmpl w:val="0D3E45A2"/>
    <w:lvl w:ilvl="0" w:tplc="AC7C9952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B06504D"/>
    <w:multiLevelType w:val="multilevel"/>
    <w:tmpl w:val="FCE6865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7" w15:restartNumberingAfterBreak="0">
    <w:nsid w:val="2CC24C61"/>
    <w:multiLevelType w:val="hybridMultilevel"/>
    <w:tmpl w:val="C67066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2CE05989"/>
    <w:multiLevelType w:val="hybridMultilevel"/>
    <w:tmpl w:val="16AE7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3450DF2"/>
    <w:multiLevelType w:val="multilevel"/>
    <w:tmpl w:val="53B6E0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3737DC9"/>
    <w:multiLevelType w:val="hybridMultilevel"/>
    <w:tmpl w:val="D0D4FE34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535FDB"/>
    <w:multiLevelType w:val="hybridMultilevel"/>
    <w:tmpl w:val="47667176"/>
    <w:lvl w:ilvl="0" w:tplc="2304C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B1839C8"/>
    <w:multiLevelType w:val="hybridMultilevel"/>
    <w:tmpl w:val="ED7EB696"/>
    <w:lvl w:ilvl="0" w:tplc="258A6836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0204F40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1353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5" w15:restartNumberingAfterBreak="0">
    <w:nsid w:val="40733DD4"/>
    <w:multiLevelType w:val="multilevel"/>
    <w:tmpl w:val="6A386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6" w15:restartNumberingAfterBreak="0">
    <w:nsid w:val="40C46D0C"/>
    <w:multiLevelType w:val="hybridMultilevel"/>
    <w:tmpl w:val="0E424C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65403A0">
      <w:numFmt w:val="bullet"/>
      <w:lvlText w:val=""/>
      <w:lvlJc w:val="left"/>
      <w:pPr>
        <w:ind w:left="1440" w:hanging="360"/>
      </w:pPr>
      <w:rPr>
        <w:rFonts w:ascii="Symbol" w:eastAsiaTheme="minorEastAsia" w:hAnsi="Symbol" w:cstheme="minorBidi" w:hint="default"/>
      </w:rPr>
    </w:lvl>
    <w:lvl w:ilvl="2" w:tplc="0409001B" w:tentative="1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pStyle w:val="Nagwek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pStyle w:val="Nagwek8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pStyle w:val="Nagwek9"/>
      <w:lvlText w:val="%9."/>
      <w:lvlJc w:val="right"/>
      <w:pPr>
        <w:ind w:left="6480" w:hanging="180"/>
      </w:pPr>
    </w:lvl>
  </w:abstractNum>
  <w:abstractNum w:abstractNumId="57" w15:restartNumberingAfterBreak="0">
    <w:nsid w:val="469C020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8F47B2F"/>
    <w:multiLevelType w:val="hybridMultilevel"/>
    <w:tmpl w:val="41502A6A"/>
    <w:lvl w:ilvl="0" w:tplc="7B7EF1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F70398C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1C06AA5"/>
    <w:multiLevelType w:val="hybridMultilevel"/>
    <w:tmpl w:val="9BCEBF2C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5A741F3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B811F7E"/>
    <w:multiLevelType w:val="hybridMultilevel"/>
    <w:tmpl w:val="A670BB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B940E8E"/>
    <w:multiLevelType w:val="multilevel"/>
    <w:tmpl w:val="3E28D96A"/>
    <w:lvl w:ilvl="0">
      <w:start w:val="3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05"/>
        </w:tabs>
        <w:ind w:left="80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6" w15:restartNumberingAfterBreak="0">
    <w:nsid w:val="611361DA"/>
    <w:multiLevelType w:val="hybridMultilevel"/>
    <w:tmpl w:val="5B46F7F0"/>
    <w:name w:val="WW8Num3922"/>
    <w:lvl w:ilvl="0" w:tplc="C44C4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1816420"/>
    <w:multiLevelType w:val="hybridMultilevel"/>
    <w:tmpl w:val="4C967B76"/>
    <w:lvl w:ilvl="0" w:tplc="02CC8BB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34235EC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3B67AE5"/>
    <w:multiLevelType w:val="hybridMultilevel"/>
    <w:tmpl w:val="4258C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4C77FFD"/>
    <w:multiLevelType w:val="hybridMultilevel"/>
    <w:tmpl w:val="32B01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811219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A86560D"/>
    <w:multiLevelType w:val="hybridMultilevel"/>
    <w:tmpl w:val="0D92E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E450D56"/>
    <w:multiLevelType w:val="hybridMultilevel"/>
    <w:tmpl w:val="78A619B0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07218B3"/>
    <w:multiLevelType w:val="multilevel"/>
    <w:tmpl w:val="9F3EA4C0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5" w15:restartNumberingAfterBreak="0">
    <w:nsid w:val="74006BF9"/>
    <w:multiLevelType w:val="hybridMultilevel"/>
    <w:tmpl w:val="E53604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79A2912"/>
    <w:multiLevelType w:val="hybridMultilevel"/>
    <w:tmpl w:val="2B0A9762"/>
    <w:lvl w:ilvl="0" w:tplc="DE7A900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3A427210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6"/>
  </w:num>
  <w:num w:numId="2">
    <w:abstractNumId w:val="8"/>
  </w:num>
  <w:num w:numId="3">
    <w:abstractNumId w:val="27"/>
  </w:num>
  <w:num w:numId="4">
    <w:abstractNumId w:val="28"/>
  </w:num>
  <w:num w:numId="5">
    <w:abstractNumId w:val="31"/>
  </w:num>
  <w:num w:numId="6">
    <w:abstractNumId w:val="33"/>
  </w:num>
  <w:num w:numId="7">
    <w:abstractNumId w:val="35"/>
  </w:num>
  <w:num w:numId="8">
    <w:abstractNumId w:val="36"/>
  </w:num>
  <w:num w:numId="9">
    <w:abstractNumId w:val="63"/>
  </w:num>
  <w:num w:numId="10">
    <w:abstractNumId w:val="58"/>
  </w:num>
  <w:num w:numId="11">
    <w:abstractNumId w:val="55"/>
  </w:num>
  <w:num w:numId="12">
    <w:abstractNumId w:val="59"/>
  </w:num>
  <w:num w:numId="13">
    <w:abstractNumId w:val="45"/>
  </w:num>
  <w:num w:numId="14">
    <w:abstractNumId w:val="42"/>
  </w:num>
  <w:num w:numId="15">
    <w:abstractNumId w:val="49"/>
  </w:num>
  <w:num w:numId="16">
    <w:abstractNumId w:val="61"/>
  </w:num>
  <w:num w:numId="17">
    <w:abstractNumId w:val="2"/>
  </w:num>
  <w:num w:numId="18">
    <w:abstractNumId w:val="50"/>
  </w:num>
  <w:num w:numId="19">
    <w:abstractNumId w:val="52"/>
  </w:num>
  <w:num w:numId="20">
    <w:abstractNumId w:val="72"/>
  </w:num>
  <w:num w:numId="21">
    <w:abstractNumId w:val="39"/>
  </w:num>
  <w:num w:numId="22">
    <w:abstractNumId w:val="70"/>
  </w:num>
  <w:num w:numId="23">
    <w:abstractNumId w:val="73"/>
  </w:num>
  <w:num w:numId="24">
    <w:abstractNumId w:val="43"/>
  </w:num>
  <w:num w:numId="25">
    <w:abstractNumId w:val="40"/>
  </w:num>
  <w:num w:numId="26">
    <w:abstractNumId w:val="51"/>
  </w:num>
  <w:num w:numId="27">
    <w:abstractNumId w:val="38"/>
  </w:num>
  <w:num w:numId="28">
    <w:abstractNumId w:val="75"/>
  </w:num>
  <w:num w:numId="29">
    <w:abstractNumId w:val="41"/>
  </w:num>
  <w:num w:numId="30">
    <w:abstractNumId w:val="64"/>
  </w:num>
  <w:num w:numId="31">
    <w:abstractNumId w:val="47"/>
  </w:num>
  <w:num w:numId="32">
    <w:abstractNumId w:val="53"/>
  </w:num>
  <w:num w:numId="33">
    <w:abstractNumId w:val="76"/>
  </w:num>
  <w:num w:numId="34">
    <w:abstractNumId w:val="48"/>
  </w:num>
  <w:num w:numId="35">
    <w:abstractNumId w:val="46"/>
  </w:num>
  <w:num w:numId="36">
    <w:abstractNumId w:val="74"/>
  </w:num>
  <w:num w:numId="37">
    <w:abstractNumId w:val="69"/>
  </w:num>
  <w:num w:numId="38">
    <w:abstractNumId w:val="62"/>
  </w:num>
  <w:num w:numId="39">
    <w:abstractNumId w:val="68"/>
  </w:num>
  <w:num w:numId="40">
    <w:abstractNumId w:val="66"/>
  </w:num>
  <w:num w:numId="41">
    <w:abstractNumId w:val="44"/>
  </w:num>
  <w:num w:numId="42">
    <w:abstractNumId w:val="71"/>
  </w:num>
  <w:num w:numId="43">
    <w:abstractNumId w:val="67"/>
  </w:num>
  <w:num w:numId="44">
    <w:abstractNumId w:val="57"/>
  </w:num>
  <w:num w:numId="45">
    <w:abstractNumId w:val="65"/>
  </w:num>
  <w:num w:numId="46">
    <w:abstractNumId w:val="60"/>
  </w:num>
  <w:num w:numId="47">
    <w:abstractNumId w:val="54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747"/>
    <w:rsid w:val="000009F0"/>
    <w:rsid w:val="000021CF"/>
    <w:rsid w:val="00004A6A"/>
    <w:rsid w:val="00005801"/>
    <w:rsid w:val="000066F4"/>
    <w:rsid w:val="00014051"/>
    <w:rsid w:val="00020B03"/>
    <w:rsid w:val="00024D85"/>
    <w:rsid w:val="0002598B"/>
    <w:rsid w:val="00031EE9"/>
    <w:rsid w:val="00042D5F"/>
    <w:rsid w:val="00054A5D"/>
    <w:rsid w:val="0005633B"/>
    <w:rsid w:val="00060E52"/>
    <w:rsid w:val="000773C1"/>
    <w:rsid w:val="000803EB"/>
    <w:rsid w:val="000822D5"/>
    <w:rsid w:val="00084EC9"/>
    <w:rsid w:val="00087099"/>
    <w:rsid w:val="00090BBB"/>
    <w:rsid w:val="00090F7C"/>
    <w:rsid w:val="00091685"/>
    <w:rsid w:val="00092952"/>
    <w:rsid w:val="000A0C62"/>
    <w:rsid w:val="000A1143"/>
    <w:rsid w:val="000A12B4"/>
    <w:rsid w:val="000A35F7"/>
    <w:rsid w:val="000A72C0"/>
    <w:rsid w:val="000B61E6"/>
    <w:rsid w:val="000B627E"/>
    <w:rsid w:val="000C4A14"/>
    <w:rsid w:val="000C7EBD"/>
    <w:rsid w:val="000D4626"/>
    <w:rsid w:val="000D6648"/>
    <w:rsid w:val="000E0A6D"/>
    <w:rsid w:val="000E45DC"/>
    <w:rsid w:val="000E64B1"/>
    <w:rsid w:val="000F4844"/>
    <w:rsid w:val="000F5027"/>
    <w:rsid w:val="00103522"/>
    <w:rsid w:val="00103895"/>
    <w:rsid w:val="00113B09"/>
    <w:rsid w:val="00117E23"/>
    <w:rsid w:val="0012030C"/>
    <w:rsid w:val="00121796"/>
    <w:rsid w:val="0012244A"/>
    <w:rsid w:val="001272A2"/>
    <w:rsid w:val="001300EA"/>
    <w:rsid w:val="00132A6D"/>
    <w:rsid w:val="001343DA"/>
    <w:rsid w:val="0013660B"/>
    <w:rsid w:val="001369B0"/>
    <w:rsid w:val="00136EDF"/>
    <w:rsid w:val="00141A68"/>
    <w:rsid w:val="00157310"/>
    <w:rsid w:val="00163529"/>
    <w:rsid w:val="001648AE"/>
    <w:rsid w:val="001651C1"/>
    <w:rsid w:val="00166830"/>
    <w:rsid w:val="001704C2"/>
    <w:rsid w:val="001728E7"/>
    <w:rsid w:val="001821BA"/>
    <w:rsid w:val="00182A69"/>
    <w:rsid w:val="0018417E"/>
    <w:rsid w:val="001875CD"/>
    <w:rsid w:val="001902D9"/>
    <w:rsid w:val="001938D3"/>
    <w:rsid w:val="00194313"/>
    <w:rsid w:val="00197446"/>
    <w:rsid w:val="001A13FE"/>
    <w:rsid w:val="001A34FD"/>
    <w:rsid w:val="001A7422"/>
    <w:rsid w:val="001B2921"/>
    <w:rsid w:val="001B4102"/>
    <w:rsid w:val="001B5066"/>
    <w:rsid w:val="001C03E0"/>
    <w:rsid w:val="001D4BC1"/>
    <w:rsid w:val="001D6D60"/>
    <w:rsid w:val="001F042B"/>
    <w:rsid w:val="001F1D43"/>
    <w:rsid w:val="00200223"/>
    <w:rsid w:val="00207DC2"/>
    <w:rsid w:val="00215BC0"/>
    <w:rsid w:val="0022136D"/>
    <w:rsid w:val="002224A4"/>
    <w:rsid w:val="002302B7"/>
    <w:rsid w:val="00231095"/>
    <w:rsid w:val="002338EA"/>
    <w:rsid w:val="00233C25"/>
    <w:rsid w:val="00236CD1"/>
    <w:rsid w:val="00237C5F"/>
    <w:rsid w:val="00237EF0"/>
    <w:rsid w:val="0024120C"/>
    <w:rsid w:val="00244B97"/>
    <w:rsid w:val="00245203"/>
    <w:rsid w:val="00245AD3"/>
    <w:rsid w:val="00247951"/>
    <w:rsid w:val="00253CAD"/>
    <w:rsid w:val="0025619F"/>
    <w:rsid w:val="0025717C"/>
    <w:rsid w:val="00262691"/>
    <w:rsid w:val="0026275C"/>
    <w:rsid w:val="00264304"/>
    <w:rsid w:val="002736CC"/>
    <w:rsid w:val="002747D0"/>
    <w:rsid w:val="0028043F"/>
    <w:rsid w:val="00280A46"/>
    <w:rsid w:val="0028228C"/>
    <w:rsid w:val="0029219E"/>
    <w:rsid w:val="00292519"/>
    <w:rsid w:val="0029714E"/>
    <w:rsid w:val="002A0B15"/>
    <w:rsid w:val="002A49ED"/>
    <w:rsid w:val="002A5AB8"/>
    <w:rsid w:val="002B19FE"/>
    <w:rsid w:val="002B5F52"/>
    <w:rsid w:val="002C138A"/>
    <w:rsid w:val="002C26E2"/>
    <w:rsid w:val="002C3C76"/>
    <w:rsid w:val="002E0543"/>
    <w:rsid w:val="002E109D"/>
    <w:rsid w:val="002E2559"/>
    <w:rsid w:val="002E5EA0"/>
    <w:rsid w:val="002F1DB8"/>
    <w:rsid w:val="00303A78"/>
    <w:rsid w:val="00303D70"/>
    <w:rsid w:val="00313465"/>
    <w:rsid w:val="0031430A"/>
    <w:rsid w:val="003201BA"/>
    <w:rsid w:val="00321571"/>
    <w:rsid w:val="003260F2"/>
    <w:rsid w:val="00326BFF"/>
    <w:rsid w:val="00330873"/>
    <w:rsid w:val="00337E72"/>
    <w:rsid w:val="003411AA"/>
    <w:rsid w:val="003424CB"/>
    <w:rsid w:val="003456CB"/>
    <w:rsid w:val="00347647"/>
    <w:rsid w:val="00347755"/>
    <w:rsid w:val="003516E2"/>
    <w:rsid w:val="00352958"/>
    <w:rsid w:val="003553E3"/>
    <w:rsid w:val="00355CC9"/>
    <w:rsid w:val="003663C7"/>
    <w:rsid w:val="0036701A"/>
    <w:rsid w:val="00367EC1"/>
    <w:rsid w:val="00371116"/>
    <w:rsid w:val="00371604"/>
    <w:rsid w:val="00381BFD"/>
    <w:rsid w:val="00395EC0"/>
    <w:rsid w:val="003A6371"/>
    <w:rsid w:val="003B1B8E"/>
    <w:rsid w:val="003C5B5C"/>
    <w:rsid w:val="003C6069"/>
    <w:rsid w:val="003D4812"/>
    <w:rsid w:val="003E56D4"/>
    <w:rsid w:val="003F1576"/>
    <w:rsid w:val="00401DA6"/>
    <w:rsid w:val="004040FB"/>
    <w:rsid w:val="00404820"/>
    <w:rsid w:val="00410E52"/>
    <w:rsid w:val="0041280E"/>
    <w:rsid w:val="0041417E"/>
    <w:rsid w:val="00421CFB"/>
    <w:rsid w:val="00421E21"/>
    <w:rsid w:val="004223B3"/>
    <w:rsid w:val="00423A32"/>
    <w:rsid w:val="00452DEA"/>
    <w:rsid w:val="0045432E"/>
    <w:rsid w:val="004618AE"/>
    <w:rsid w:val="00491872"/>
    <w:rsid w:val="00496A2A"/>
    <w:rsid w:val="004B4D85"/>
    <w:rsid w:val="004B55DA"/>
    <w:rsid w:val="004C1213"/>
    <w:rsid w:val="004C6030"/>
    <w:rsid w:val="004D10F1"/>
    <w:rsid w:val="004D6DA1"/>
    <w:rsid w:val="004E5D8E"/>
    <w:rsid w:val="004E62E0"/>
    <w:rsid w:val="004E769A"/>
    <w:rsid w:val="004F4637"/>
    <w:rsid w:val="004F7948"/>
    <w:rsid w:val="00501518"/>
    <w:rsid w:val="0051207E"/>
    <w:rsid w:val="00514EC2"/>
    <w:rsid w:val="0051626F"/>
    <w:rsid w:val="005260F1"/>
    <w:rsid w:val="005274E3"/>
    <w:rsid w:val="00534798"/>
    <w:rsid w:val="00534B8D"/>
    <w:rsid w:val="0053760E"/>
    <w:rsid w:val="00540549"/>
    <w:rsid w:val="00540582"/>
    <w:rsid w:val="005414FA"/>
    <w:rsid w:val="00546876"/>
    <w:rsid w:val="00550B9D"/>
    <w:rsid w:val="0055174E"/>
    <w:rsid w:val="00553003"/>
    <w:rsid w:val="00555889"/>
    <w:rsid w:val="0056391E"/>
    <w:rsid w:val="00563C59"/>
    <w:rsid w:val="0057647D"/>
    <w:rsid w:val="00576B0F"/>
    <w:rsid w:val="005858F7"/>
    <w:rsid w:val="0059100E"/>
    <w:rsid w:val="00595E82"/>
    <w:rsid w:val="005B65F9"/>
    <w:rsid w:val="005C08CD"/>
    <w:rsid w:val="005C40D3"/>
    <w:rsid w:val="005C6266"/>
    <w:rsid w:val="005C63EE"/>
    <w:rsid w:val="005D4CA7"/>
    <w:rsid w:val="005E639E"/>
    <w:rsid w:val="005E71AC"/>
    <w:rsid w:val="005F0E43"/>
    <w:rsid w:val="005F5372"/>
    <w:rsid w:val="006016E7"/>
    <w:rsid w:val="00610068"/>
    <w:rsid w:val="00610BCF"/>
    <w:rsid w:val="00630269"/>
    <w:rsid w:val="00632332"/>
    <w:rsid w:val="00632C1A"/>
    <w:rsid w:val="00633385"/>
    <w:rsid w:val="00635C55"/>
    <w:rsid w:val="00636975"/>
    <w:rsid w:val="00637747"/>
    <w:rsid w:val="00642073"/>
    <w:rsid w:val="0064344C"/>
    <w:rsid w:val="006437AE"/>
    <w:rsid w:val="00645214"/>
    <w:rsid w:val="00657B32"/>
    <w:rsid w:val="00657FE4"/>
    <w:rsid w:val="00661696"/>
    <w:rsid w:val="00662415"/>
    <w:rsid w:val="00663B41"/>
    <w:rsid w:val="00670C73"/>
    <w:rsid w:val="006715E3"/>
    <w:rsid w:val="00683FC3"/>
    <w:rsid w:val="00692569"/>
    <w:rsid w:val="006967A9"/>
    <w:rsid w:val="0069703F"/>
    <w:rsid w:val="006A0FB1"/>
    <w:rsid w:val="006B3DC2"/>
    <w:rsid w:val="006B5450"/>
    <w:rsid w:val="006B604F"/>
    <w:rsid w:val="006C3C46"/>
    <w:rsid w:val="006C73AC"/>
    <w:rsid w:val="006D177E"/>
    <w:rsid w:val="006D1A75"/>
    <w:rsid w:val="006E2846"/>
    <w:rsid w:val="006F1C7E"/>
    <w:rsid w:val="006F2395"/>
    <w:rsid w:val="006F426B"/>
    <w:rsid w:val="006F7D81"/>
    <w:rsid w:val="00702D47"/>
    <w:rsid w:val="0070370A"/>
    <w:rsid w:val="00704BAE"/>
    <w:rsid w:val="0072137C"/>
    <w:rsid w:val="007246EB"/>
    <w:rsid w:val="00724D8F"/>
    <w:rsid w:val="007276E9"/>
    <w:rsid w:val="00734DB7"/>
    <w:rsid w:val="0074036F"/>
    <w:rsid w:val="007403F7"/>
    <w:rsid w:val="00741CCE"/>
    <w:rsid w:val="0074400F"/>
    <w:rsid w:val="007514E5"/>
    <w:rsid w:val="00752EC2"/>
    <w:rsid w:val="00766125"/>
    <w:rsid w:val="007722DB"/>
    <w:rsid w:val="00775C59"/>
    <w:rsid w:val="007761AF"/>
    <w:rsid w:val="00780C96"/>
    <w:rsid w:val="00784A7A"/>
    <w:rsid w:val="007862C3"/>
    <w:rsid w:val="0078673F"/>
    <w:rsid w:val="00787A97"/>
    <w:rsid w:val="00787C34"/>
    <w:rsid w:val="00791258"/>
    <w:rsid w:val="007924FD"/>
    <w:rsid w:val="0079548F"/>
    <w:rsid w:val="00795875"/>
    <w:rsid w:val="007A1D6D"/>
    <w:rsid w:val="007A20CE"/>
    <w:rsid w:val="007A6A70"/>
    <w:rsid w:val="007A7112"/>
    <w:rsid w:val="007B02A9"/>
    <w:rsid w:val="007B7CED"/>
    <w:rsid w:val="007C7CB7"/>
    <w:rsid w:val="007D0747"/>
    <w:rsid w:val="007D316A"/>
    <w:rsid w:val="007D6FD3"/>
    <w:rsid w:val="007E0554"/>
    <w:rsid w:val="007E5040"/>
    <w:rsid w:val="007F1F65"/>
    <w:rsid w:val="007F6278"/>
    <w:rsid w:val="007F6697"/>
    <w:rsid w:val="007F7DCA"/>
    <w:rsid w:val="008062A1"/>
    <w:rsid w:val="0080692F"/>
    <w:rsid w:val="0081277C"/>
    <w:rsid w:val="0081425C"/>
    <w:rsid w:val="0082728E"/>
    <w:rsid w:val="008272E0"/>
    <w:rsid w:val="0083373B"/>
    <w:rsid w:val="008362EF"/>
    <w:rsid w:val="00837914"/>
    <w:rsid w:val="00843C82"/>
    <w:rsid w:val="00846BB9"/>
    <w:rsid w:val="0085180F"/>
    <w:rsid w:val="008531EC"/>
    <w:rsid w:val="008554AC"/>
    <w:rsid w:val="0088223A"/>
    <w:rsid w:val="00882E8F"/>
    <w:rsid w:val="00883634"/>
    <w:rsid w:val="008857EF"/>
    <w:rsid w:val="00890085"/>
    <w:rsid w:val="008A1A84"/>
    <w:rsid w:val="008A1EFC"/>
    <w:rsid w:val="008A3E1D"/>
    <w:rsid w:val="008A4C87"/>
    <w:rsid w:val="008B097D"/>
    <w:rsid w:val="008B2DEB"/>
    <w:rsid w:val="008B3AC7"/>
    <w:rsid w:val="008B3B00"/>
    <w:rsid w:val="008B3C5E"/>
    <w:rsid w:val="008B52A6"/>
    <w:rsid w:val="008C3913"/>
    <w:rsid w:val="008C7259"/>
    <w:rsid w:val="008C777C"/>
    <w:rsid w:val="008D2450"/>
    <w:rsid w:val="008D6127"/>
    <w:rsid w:val="008E6CD6"/>
    <w:rsid w:val="008F1704"/>
    <w:rsid w:val="008F6A49"/>
    <w:rsid w:val="00902848"/>
    <w:rsid w:val="009074C5"/>
    <w:rsid w:val="00912426"/>
    <w:rsid w:val="00913EF8"/>
    <w:rsid w:val="00917E6F"/>
    <w:rsid w:val="009214F1"/>
    <w:rsid w:val="0092419A"/>
    <w:rsid w:val="00925B63"/>
    <w:rsid w:val="009302D2"/>
    <w:rsid w:val="00930A60"/>
    <w:rsid w:val="009354A1"/>
    <w:rsid w:val="00935FB7"/>
    <w:rsid w:val="00936EB5"/>
    <w:rsid w:val="0094119C"/>
    <w:rsid w:val="0094128B"/>
    <w:rsid w:val="0094366E"/>
    <w:rsid w:val="00953583"/>
    <w:rsid w:val="00954FA8"/>
    <w:rsid w:val="00961FFE"/>
    <w:rsid w:val="00963306"/>
    <w:rsid w:val="00973E16"/>
    <w:rsid w:val="00975D23"/>
    <w:rsid w:val="00976CA6"/>
    <w:rsid w:val="009778D3"/>
    <w:rsid w:val="00996275"/>
    <w:rsid w:val="0099631F"/>
    <w:rsid w:val="00997F47"/>
    <w:rsid w:val="009A2D37"/>
    <w:rsid w:val="009C0270"/>
    <w:rsid w:val="009C34F3"/>
    <w:rsid w:val="009C65F0"/>
    <w:rsid w:val="009C71B3"/>
    <w:rsid w:val="009C7FD3"/>
    <w:rsid w:val="009D0BCD"/>
    <w:rsid w:val="009D1B80"/>
    <w:rsid w:val="009D6466"/>
    <w:rsid w:val="009E0D3E"/>
    <w:rsid w:val="009E62A6"/>
    <w:rsid w:val="009E7F71"/>
    <w:rsid w:val="009F0E65"/>
    <w:rsid w:val="009F43B4"/>
    <w:rsid w:val="00A022BA"/>
    <w:rsid w:val="00A130EC"/>
    <w:rsid w:val="00A162E6"/>
    <w:rsid w:val="00A249E4"/>
    <w:rsid w:val="00A33D60"/>
    <w:rsid w:val="00A3795D"/>
    <w:rsid w:val="00A4065C"/>
    <w:rsid w:val="00A44CD1"/>
    <w:rsid w:val="00A50B55"/>
    <w:rsid w:val="00A547B4"/>
    <w:rsid w:val="00A608C8"/>
    <w:rsid w:val="00A60B15"/>
    <w:rsid w:val="00A653C4"/>
    <w:rsid w:val="00A706D4"/>
    <w:rsid w:val="00A7150E"/>
    <w:rsid w:val="00A747C6"/>
    <w:rsid w:val="00A75205"/>
    <w:rsid w:val="00A84316"/>
    <w:rsid w:val="00A87B97"/>
    <w:rsid w:val="00A9184A"/>
    <w:rsid w:val="00A96671"/>
    <w:rsid w:val="00A96D63"/>
    <w:rsid w:val="00A97A7B"/>
    <w:rsid w:val="00AA2778"/>
    <w:rsid w:val="00AA50D6"/>
    <w:rsid w:val="00AA58DF"/>
    <w:rsid w:val="00AB1782"/>
    <w:rsid w:val="00AB6CFA"/>
    <w:rsid w:val="00AC07AE"/>
    <w:rsid w:val="00AC17A2"/>
    <w:rsid w:val="00AC42C2"/>
    <w:rsid w:val="00AC6B1A"/>
    <w:rsid w:val="00AD0752"/>
    <w:rsid w:val="00AD1406"/>
    <w:rsid w:val="00AF2E15"/>
    <w:rsid w:val="00AF4C6E"/>
    <w:rsid w:val="00B00AB5"/>
    <w:rsid w:val="00B01F9A"/>
    <w:rsid w:val="00B04E79"/>
    <w:rsid w:val="00B07CF9"/>
    <w:rsid w:val="00B1720D"/>
    <w:rsid w:val="00B17BE7"/>
    <w:rsid w:val="00B23373"/>
    <w:rsid w:val="00B237BC"/>
    <w:rsid w:val="00B24FF0"/>
    <w:rsid w:val="00B33F02"/>
    <w:rsid w:val="00B34874"/>
    <w:rsid w:val="00B41161"/>
    <w:rsid w:val="00B44906"/>
    <w:rsid w:val="00B54F97"/>
    <w:rsid w:val="00B560A5"/>
    <w:rsid w:val="00B56E07"/>
    <w:rsid w:val="00B6073F"/>
    <w:rsid w:val="00B6253E"/>
    <w:rsid w:val="00B670E7"/>
    <w:rsid w:val="00B67E20"/>
    <w:rsid w:val="00B72A49"/>
    <w:rsid w:val="00B75404"/>
    <w:rsid w:val="00B76295"/>
    <w:rsid w:val="00B80DC1"/>
    <w:rsid w:val="00B8369E"/>
    <w:rsid w:val="00B83A77"/>
    <w:rsid w:val="00B8791F"/>
    <w:rsid w:val="00B95577"/>
    <w:rsid w:val="00BC371E"/>
    <w:rsid w:val="00BC5BEB"/>
    <w:rsid w:val="00BC5FEA"/>
    <w:rsid w:val="00BD1793"/>
    <w:rsid w:val="00BD231A"/>
    <w:rsid w:val="00BE1543"/>
    <w:rsid w:val="00BE2D26"/>
    <w:rsid w:val="00BF69D3"/>
    <w:rsid w:val="00BF71A7"/>
    <w:rsid w:val="00C0145F"/>
    <w:rsid w:val="00C03025"/>
    <w:rsid w:val="00C0310A"/>
    <w:rsid w:val="00C056D0"/>
    <w:rsid w:val="00C227A3"/>
    <w:rsid w:val="00C37B63"/>
    <w:rsid w:val="00C46C09"/>
    <w:rsid w:val="00C53CE2"/>
    <w:rsid w:val="00C54199"/>
    <w:rsid w:val="00C54241"/>
    <w:rsid w:val="00C613A2"/>
    <w:rsid w:val="00C639C3"/>
    <w:rsid w:val="00C80921"/>
    <w:rsid w:val="00C823C0"/>
    <w:rsid w:val="00C9059F"/>
    <w:rsid w:val="00C90C54"/>
    <w:rsid w:val="00CB2B3E"/>
    <w:rsid w:val="00CB322E"/>
    <w:rsid w:val="00CB3755"/>
    <w:rsid w:val="00CB6B50"/>
    <w:rsid w:val="00CC1784"/>
    <w:rsid w:val="00CC41E3"/>
    <w:rsid w:val="00CC4EC4"/>
    <w:rsid w:val="00CD1A10"/>
    <w:rsid w:val="00CD557F"/>
    <w:rsid w:val="00CE006F"/>
    <w:rsid w:val="00CE2C95"/>
    <w:rsid w:val="00CF00A2"/>
    <w:rsid w:val="00CF03AC"/>
    <w:rsid w:val="00CF23EF"/>
    <w:rsid w:val="00CF30EB"/>
    <w:rsid w:val="00CF3CFC"/>
    <w:rsid w:val="00D05B07"/>
    <w:rsid w:val="00D105E6"/>
    <w:rsid w:val="00D10959"/>
    <w:rsid w:val="00D1438F"/>
    <w:rsid w:val="00D16BC5"/>
    <w:rsid w:val="00D27884"/>
    <w:rsid w:val="00D33058"/>
    <w:rsid w:val="00D35A6D"/>
    <w:rsid w:val="00D409FD"/>
    <w:rsid w:val="00D445D8"/>
    <w:rsid w:val="00D52675"/>
    <w:rsid w:val="00D52D88"/>
    <w:rsid w:val="00D53585"/>
    <w:rsid w:val="00D5429C"/>
    <w:rsid w:val="00D54F28"/>
    <w:rsid w:val="00D601BC"/>
    <w:rsid w:val="00D77B12"/>
    <w:rsid w:val="00D827D2"/>
    <w:rsid w:val="00D96219"/>
    <w:rsid w:val="00D968AF"/>
    <w:rsid w:val="00DA4127"/>
    <w:rsid w:val="00DA45F2"/>
    <w:rsid w:val="00DA7951"/>
    <w:rsid w:val="00DB1DE9"/>
    <w:rsid w:val="00DC3B57"/>
    <w:rsid w:val="00DC64DF"/>
    <w:rsid w:val="00DC7636"/>
    <w:rsid w:val="00DD14B7"/>
    <w:rsid w:val="00DD1B25"/>
    <w:rsid w:val="00DD7231"/>
    <w:rsid w:val="00DE159C"/>
    <w:rsid w:val="00DE1AE0"/>
    <w:rsid w:val="00DE2608"/>
    <w:rsid w:val="00DE4398"/>
    <w:rsid w:val="00DF4C5F"/>
    <w:rsid w:val="00DF60BE"/>
    <w:rsid w:val="00E11491"/>
    <w:rsid w:val="00E11CD0"/>
    <w:rsid w:val="00E1343A"/>
    <w:rsid w:val="00E1649A"/>
    <w:rsid w:val="00E2583B"/>
    <w:rsid w:val="00E26488"/>
    <w:rsid w:val="00E33564"/>
    <w:rsid w:val="00E371E7"/>
    <w:rsid w:val="00E377FA"/>
    <w:rsid w:val="00E41E99"/>
    <w:rsid w:val="00E42F90"/>
    <w:rsid w:val="00E432C7"/>
    <w:rsid w:val="00E53078"/>
    <w:rsid w:val="00E530B1"/>
    <w:rsid w:val="00E627DF"/>
    <w:rsid w:val="00E65EAA"/>
    <w:rsid w:val="00E70D06"/>
    <w:rsid w:val="00E87E0E"/>
    <w:rsid w:val="00E90948"/>
    <w:rsid w:val="00E91C34"/>
    <w:rsid w:val="00E92131"/>
    <w:rsid w:val="00E9309A"/>
    <w:rsid w:val="00E93A44"/>
    <w:rsid w:val="00E94504"/>
    <w:rsid w:val="00EA05AF"/>
    <w:rsid w:val="00EB297B"/>
    <w:rsid w:val="00EB2C1B"/>
    <w:rsid w:val="00EB4500"/>
    <w:rsid w:val="00EB526C"/>
    <w:rsid w:val="00EC339F"/>
    <w:rsid w:val="00EC3719"/>
    <w:rsid w:val="00EC4DE4"/>
    <w:rsid w:val="00EC63FF"/>
    <w:rsid w:val="00ED0755"/>
    <w:rsid w:val="00ED384E"/>
    <w:rsid w:val="00ED3EFF"/>
    <w:rsid w:val="00ED7547"/>
    <w:rsid w:val="00EE39B1"/>
    <w:rsid w:val="00EE657D"/>
    <w:rsid w:val="00EE7D81"/>
    <w:rsid w:val="00EF1176"/>
    <w:rsid w:val="00EF344D"/>
    <w:rsid w:val="00F00838"/>
    <w:rsid w:val="00F06A38"/>
    <w:rsid w:val="00F115E3"/>
    <w:rsid w:val="00F14D45"/>
    <w:rsid w:val="00F25C6D"/>
    <w:rsid w:val="00F26680"/>
    <w:rsid w:val="00F272F8"/>
    <w:rsid w:val="00F337E4"/>
    <w:rsid w:val="00F33955"/>
    <w:rsid w:val="00F353E7"/>
    <w:rsid w:val="00F4139C"/>
    <w:rsid w:val="00F44AC0"/>
    <w:rsid w:val="00F51262"/>
    <w:rsid w:val="00F52749"/>
    <w:rsid w:val="00F53726"/>
    <w:rsid w:val="00F635A7"/>
    <w:rsid w:val="00F65542"/>
    <w:rsid w:val="00F65843"/>
    <w:rsid w:val="00F6704F"/>
    <w:rsid w:val="00F72C36"/>
    <w:rsid w:val="00F73C7E"/>
    <w:rsid w:val="00F81DA5"/>
    <w:rsid w:val="00F82BE2"/>
    <w:rsid w:val="00F87C15"/>
    <w:rsid w:val="00F920E2"/>
    <w:rsid w:val="00F958B5"/>
    <w:rsid w:val="00FA0139"/>
    <w:rsid w:val="00FA4A11"/>
    <w:rsid w:val="00FB1943"/>
    <w:rsid w:val="00FB216B"/>
    <w:rsid w:val="00FB319E"/>
    <w:rsid w:val="00FB4E5A"/>
    <w:rsid w:val="00FC1D55"/>
    <w:rsid w:val="00FC6BF5"/>
    <w:rsid w:val="00FC6F41"/>
    <w:rsid w:val="00FD2624"/>
    <w:rsid w:val="00FD4A91"/>
    <w:rsid w:val="00FE0516"/>
    <w:rsid w:val="00FE22B9"/>
    <w:rsid w:val="00FE25A0"/>
    <w:rsid w:val="00FE4DA8"/>
    <w:rsid w:val="00FF060A"/>
    <w:rsid w:val="00FF28C5"/>
    <w:rsid w:val="00FF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DECA0"/>
  <w15:chartTrackingRefBased/>
  <w15:docId w15:val="{FCB7E1E7-6840-4E93-AB24-57B4669E5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5A6D"/>
    <w:pPr>
      <w:spacing w:line="254" w:lineRule="auto"/>
    </w:pPr>
  </w:style>
  <w:style w:type="paragraph" w:styleId="Nagwek1">
    <w:name w:val="heading 1"/>
    <w:basedOn w:val="Normalny"/>
    <w:next w:val="Normalny"/>
    <w:link w:val="Nagwek1Znak"/>
    <w:qFormat/>
    <w:rsid w:val="007F1F65"/>
    <w:pPr>
      <w:suppressAutoHyphens/>
      <w:spacing w:after="0" w:line="360" w:lineRule="auto"/>
      <w:outlineLvl w:val="0"/>
    </w:pPr>
    <w:rPr>
      <w:rFonts w:eastAsia="Times New Roman" w:cstheme="minorHAnsi"/>
      <w:b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C08CD"/>
    <w:pPr>
      <w:shd w:val="clear" w:color="auto" w:fill="FFFFFF"/>
      <w:spacing w:after="0" w:line="360" w:lineRule="auto"/>
      <w:ind w:right="-35"/>
      <w:outlineLvl w:val="1"/>
    </w:pPr>
    <w:rPr>
      <w:rFonts w:ascii="Calibri" w:eastAsia="Times New Roman" w:hAnsi="Calibri" w:cs="Calibri"/>
      <w:b/>
      <w:i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E25A0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Nagwek4">
    <w:name w:val="heading 4"/>
    <w:basedOn w:val="Nagwek1"/>
    <w:next w:val="Normalny"/>
    <w:link w:val="Nagwek4Znak"/>
    <w:qFormat/>
    <w:rsid w:val="009D6466"/>
    <w:pPr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A58DF"/>
    <w:pPr>
      <w:spacing w:after="0" w:line="360" w:lineRule="auto"/>
      <w:outlineLvl w:val="4"/>
    </w:pPr>
    <w:rPr>
      <w:rFonts w:ascii="Calibri" w:eastAsia="Times New Roman" w:hAnsi="Calibri" w:cs="Calibri"/>
      <w:b/>
      <w:lang w:eastAsia="pl-PL"/>
    </w:rPr>
  </w:style>
  <w:style w:type="paragraph" w:styleId="Nagwek6">
    <w:name w:val="heading 6"/>
    <w:aliases w:val="Nagłówek SWZ"/>
    <w:basedOn w:val="Normalny"/>
    <w:next w:val="Normalny"/>
    <w:link w:val="Nagwek6Znak"/>
    <w:qFormat/>
    <w:rsid w:val="00E11CD0"/>
    <w:pPr>
      <w:keepNext/>
      <w:numPr>
        <w:ilvl w:val="5"/>
        <w:numId w:val="1"/>
      </w:numPr>
      <w:suppressAutoHyphens/>
      <w:spacing w:after="0" w:line="240" w:lineRule="auto"/>
      <w:ind w:left="450"/>
      <w:outlineLvl w:val="5"/>
    </w:pPr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A58DF"/>
    <w:pPr>
      <w:shd w:val="clear" w:color="auto" w:fill="FFFFFF"/>
      <w:spacing w:after="0" w:line="360" w:lineRule="auto"/>
      <w:ind w:right="-35"/>
      <w:outlineLvl w:val="6"/>
    </w:pPr>
    <w:rPr>
      <w:rFonts w:ascii="Calibri" w:eastAsia="Times New Roman" w:hAnsi="Calibri" w:cs="Calibri"/>
      <w:b/>
      <w:i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E25A0"/>
    <w:pPr>
      <w:keepNext/>
      <w:numPr>
        <w:ilvl w:val="7"/>
        <w:numId w:val="1"/>
      </w:numPr>
      <w:suppressAutoHyphens/>
      <w:spacing w:after="0" w:line="240" w:lineRule="auto"/>
      <w:ind w:right="-88"/>
      <w:jc w:val="center"/>
      <w:outlineLvl w:val="7"/>
    </w:pPr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E25A0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D0747"/>
  </w:style>
  <w:style w:type="paragraph" w:styleId="Stopka">
    <w:name w:val="footer"/>
    <w:basedOn w:val="Normalny"/>
    <w:link w:val="Stopka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747"/>
  </w:style>
  <w:style w:type="paragraph" w:styleId="Tekstdymka">
    <w:name w:val="Balloon Text"/>
    <w:basedOn w:val="Normalny"/>
    <w:link w:val="TekstdymkaZnak"/>
    <w:unhideWhenUsed/>
    <w:rsid w:val="007A6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A6A70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7D316A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cs-CZ"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uiPriority w:val="34"/>
    <w:qFormat/>
    <w:rsid w:val="007D316A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cs-CZ" w:eastAsia="pl-PL"/>
    </w:rPr>
  </w:style>
  <w:style w:type="character" w:styleId="Hipercze">
    <w:name w:val="Hyperlink"/>
    <w:basedOn w:val="Domylnaczcionkaakapitu"/>
    <w:unhideWhenUsed/>
    <w:rsid w:val="007D316A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C3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75C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5C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75C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775C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75C59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F1F65"/>
    <w:rPr>
      <w:rFonts w:eastAsia="Times New Roman" w:cstheme="minorHAnsi"/>
      <w:b/>
      <w:lang w:eastAsia="ar-SA"/>
    </w:rPr>
  </w:style>
  <w:style w:type="character" w:customStyle="1" w:styleId="Nagwek2Znak">
    <w:name w:val="Nagłówek 2 Znak"/>
    <w:basedOn w:val="Domylnaczcionkaakapitu"/>
    <w:link w:val="Nagwek2"/>
    <w:rsid w:val="005C08CD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3Znak">
    <w:name w:val="Nagłówek 3 Znak"/>
    <w:basedOn w:val="Domylnaczcionkaakapitu"/>
    <w:link w:val="Nagwek3"/>
    <w:rsid w:val="00FE25A0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9D6466"/>
    <w:rPr>
      <w:rFonts w:eastAsia="Times New Roman" w:cstheme="minorHAnsi"/>
      <w:b/>
      <w:lang w:eastAsia="ar-SA"/>
    </w:rPr>
  </w:style>
  <w:style w:type="character" w:customStyle="1" w:styleId="Nagwek5Znak">
    <w:name w:val="Nagłówek 5 Znak"/>
    <w:basedOn w:val="Domylnaczcionkaakapitu"/>
    <w:link w:val="Nagwek5"/>
    <w:rsid w:val="00AA58DF"/>
    <w:rPr>
      <w:rFonts w:ascii="Calibri" w:eastAsia="Times New Roman" w:hAnsi="Calibri" w:cs="Calibri"/>
      <w:b/>
      <w:lang w:eastAsia="pl-PL"/>
    </w:rPr>
  </w:style>
  <w:style w:type="character" w:customStyle="1" w:styleId="Nagwek6Znak">
    <w:name w:val="Nagłówek 6 Znak"/>
    <w:aliases w:val="Nagłówek SWZ Znak"/>
    <w:basedOn w:val="Domylnaczcionkaakapitu"/>
    <w:link w:val="Nagwek6"/>
    <w:rsid w:val="00E11CD0"/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AA58DF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8Znak">
    <w:name w:val="Nagłówek 8 Znak"/>
    <w:basedOn w:val="Domylnaczcionkaakapitu"/>
    <w:link w:val="Nagwek8"/>
    <w:rsid w:val="00FE25A0"/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FE25A0"/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FE25A0"/>
  </w:style>
  <w:style w:type="character" w:customStyle="1" w:styleId="WW8Num1z0">
    <w:name w:val="WW8Num1z0"/>
    <w:rsid w:val="00FE25A0"/>
    <w:rPr>
      <w:b w:val="0"/>
      <w:i w:val="0"/>
    </w:rPr>
  </w:style>
  <w:style w:type="character" w:customStyle="1" w:styleId="WW8Num1z1">
    <w:name w:val="WW8Num1z1"/>
    <w:rsid w:val="00FE25A0"/>
    <w:rPr>
      <w:rFonts w:ascii="Arial" w:eastAsia="Times New Roman" w:hAnsi="Arial" w:cs="Arial"/>
    </w:rPr>
  </w:style>
  <w:style w:type="character" w:customStyle="1" w:styleId="WW8Num1z2">
    <w:name w:val="WW8Num1z2"/>
    <w:rsid w:val="00FE25A0"/>
  </w:style>
  <w:style w:type="character" w:customStyle="1" w:styleId="WW8Num1z3">
    <w:name w:val="WW8Num1z3"/>
    <w:rsid w:val="00FE25A0"/>
  </w:style>
  <w:style w:type="character" w:customStyle="1" w:styleId="WW8Num1z4">
    <w:name w:val="WW8Num1z4"/>
    <w:rsid w:val="00FE25A0"/>
  </w:style>
  <w:style w:type="character" w:customStyle="1" w:styleId="WW8Num1z5">
    <w:name w:val="WW8Num1z5"/>
    <w:rsid w:val="00FE25A0"/>
  </w:style>
  <w:style w:type="character" w:customStyle="1" w:styleId="WW8Num1z6">
    <w:name w:val="WW8Num1z6"/>
    <w:rsid w:val="00FE25A0"/>
  </w:style>
  <w:style w:type="character" w:customStyle="1" w:styleId="WW8Num1z7">
    <w:name w:val="WW8Num1z7"/>
    <w:rsid w:val="00FE25A0"/>
  </w:style>
  <w:style w:type="character" w:customStyle="1" w:styleId="WW8Num1z8">
    <w:name w:val="WW8Num1z8"/>
    <w:rsid w:val="00FE25A0"/>
  </w:style>
  <w:style w:type="character" w:customStyle="1" w:styleId="WW8Num2z0">
    <w:name w:val="WW8Num2z0"/>
    <w:rsid w:val="00FE25A0"/>
    <w:rPr>
      <w:rFonts w:ascii="Arial" w:hAnsi="Arial" w:cs="Arial" w:hint="default"/>
      <w:b w:val="0"/>
      <w:color w:val="000000"/>
    </w:rPr>
  </w:style>
  <w:style w:type="character" w:customStyle="1" w:styleId="WW8Num3z0">
    <w:name w:val="WW8Num3z0"/>
    <w:rsid w:val="00FE25A0"/>
    <w:rPr>
      <w:rFonts w:ascii="Arial" w:eastAsia="Calibri" w:hAnsi="Arial" w:cs="Arial"/>
    </w:rPr>
  </w:style>
  <w:style w:type="character" w:customStyle="1" w:styleId="WW8Num4z0">
    <w:name w:val="WW8Num4z0"/>
    <w:rsid w:val="00FE25A0"/>
    <w:rPr>
      <w:rFonts w:ascii="Arial" w:hAnsi="Arial" w:cs="Arial" w:hint="default"/>
      <w:b w:val="0"/>
      <w:i w:val="0"/>
    </w:rPr>
  </w:style>
  <w:style w:type="character" w:customStyle="1" w:styleId="WW8Num5z0">
    <w:name w:val="WW8Num5z0"/>
    <w:rsid w:val="00FE25A0"/>
    <w:rPr>
      <w:rFonts w:ascii="Arial" w:hAnsi="Arial" w:cs="Arial" w:hint="default"/>
      <w:color w:val="000000"/>
    </w:rPr>
  </w:style>
  <w:style w:type="character" w:customStyle="1" w:styleId="WW8Num6z0">
    <w:name w:val="WW8Num6z0"/>
    <w:rsid w:val="00FE25A0"/>
    <w:rPr>
      <w:rFonts w:ascii="Arial" w:hAnsi="Arial" w:cs="Arial"/>
      <w:color w:val="000000"/>
    </w:rPr>
  </w:style>
  <w:style w:type="character" w:customStyle="1" w:styleId="WW8Num7z0">
    <w:name w:val="WW8Num7z0"/>
    <w:rsid w:val="00FE25A0"/>
    <w:rPr>
      <w:rFonts w:ascii="Arial" w:hAnsi="Arial" w:cs="Arial"/>
      <w:b/>
      <w:bCs/>
      <w:iCs/>
      <w:color w:val="000000"/>
    </w:rPr>
  </w:style>
  <w:style w:type="character" w:customStyle="1" w:styleId="WW8Num8z0">
    <w:name w:val="WW8Num8z0"/>
    <w:rsid w:val="00FE25A0"/>
    <w:rPr>
      <w:rFonts w:ascii="Arial" w:eastAsia="Calibri" w:hAnsi="Arial" w:cs="Arial" w:hint="default"/>
      <w:b/>
      <w:color w:val="FF0000"/>
    </w:rPr>
  </w:style>
  <w:style w:type="character" w:customStyle="1" w:styleId="WW8Num9z0">
    <w:name w:val="WW8Num9z0"/>
    <w:rsid w:val="00FE25A0"/>
    <w:rPr>
      <w:rFonts w:ascii="Arial" w:eastAsia="Calibri" w:hAnsi="Arial" w:cs="Arial" w:hint="default"/>
      <w:b w:val="0"/>
      <w:i w:val="0"/>
      <w:strike w:val="0"/>
      <w:dstrike w:val="0"/>
      <w:color w:val="auto"/>
    </w:rPr>
  </w:style>
  <w:style w:type="character" w:customStyle="1" w:styleId="WW8Num10z0">
    <w:name w:val="WW8Num1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11z0">
    <w:name w:val="WW8Num11z0"/>
    <w:rsid w:val="00FE25A0"/>
    <w:rPr>
      <w:rFonts w:ascii="Symbol" w:hAnsi="Symbol" w:cs="Symbol" w:hint="default"/>
      <w:sz w:val="16"/>
    </w:rPr>
  </w:style>
  <w:style w:type="character" w:customStyle="1" w:styleId="WW8Num12z0">
    <w:name w:val="WW8Num12z0"/>
    <w:rsid w:val="00FE25A0"/>
    <w:rPr>
      <w:rFonts w:cs="Arial"/>
    </w:rPr>
  </w:style>
  <w:style w:type="character" w:customStyle="1" w:styleId="WW8Num13z0">
    <w:name w:val="WW8Num13z0"/>
    <w:rsid w:val="00FE25A0"/>
    <w:rPr>
      <w:rFonts w:ascii="Arial" w:eastAsia="Calibri" w:hAnsi="Arial" w:cs="Arial" w:hint="default"/>
      <w:color w:val="000000"/>
    </w:rPr>
  </w:style>
  <w:style w:type="character" w:customStyle="1" w:styleId="WW8Num14z0">
    <w:name w:val="WW8Num14z0"/>
    <w:rsid w:val="00FE25A0"/>
    <w:rPr>
      <w:rFonts w:ascii="Symbol" w:hAnsi="Symbol" w:cs="Symbol" w:hint="default"/>
      <w:sz w:val="16"/>
    </w:rPr>
  </w:style>
  <w:style w:type="character" w:customStyle="1" w:styleId="WW8Num15z0">
    <w:name w:val="WW8Num15z0"/>
    <w:rsid w:val="00FE25A0"/>
    <w:rPr>
      <w:rFonts w:ascii="Arial" w:eastAsia="Calibri" w:hAnsi="Arial" w:cs="Arial" w:hint="default"/>
      <w:b/>
      <w:color w:val="000000"/>
      <w:sz w:val="24"/>
      <w:szCs w:val="24"/>
    </w:rPr>
  </w:style>
  <w:style w:type="character" w:customStyle="1" w:styleId="WW8Num15z1">
    <w:name w:val="WW8Num15z1"/>
    <w:rsid w:val="00FE25A0"/>
  </w:style>
  <w:style w:type="character" w:customStyle="1" w:styleId="WW8Num15z2">
    <w:name w:val="WW8Num15z2"/>
    <w:rsid w:val="00FE25A0"/>
  </w:style>
  <w:style w:type="character" w:customStyle="1" w:styleId="WW8Num16z0">
    <w:name w:val="WW8Num16z0"/>
    <w:rsid w:val="00FE25A0"/>
    <w:rPr>
      <w:rFonts w:ascii="Wingdings" w:hAnsi="Wingdings" w:cs="Wingdings" w:hint="default"/>
      <w:color w:val="auto"/>
    </w:rPr>
  </w:style>
  <w:style w:type="character" w:customStyle="1" w:styleId="WW8Num17z0">
    <w:name w:val="WW8Num17z0"/>
    <w:rsid w:val="00FE25A0"/>
    <w:rPr>
      <w:rFonts w:cs="Arial" w:hint="default"/>
      <w:b w:val="0"/>
      <w:i w:val="0"/>
      <w:color w:val="auto"/>
    </w:rPr>
  </w:style>
  <w:style w:type="character" w:customStyle="1" w:styleId="WW8Num18z0">
    <w:name w:val="WW8Num18z0"/>
    <w:rsid w:val="00FE25A0"/>
    <w:rPr>
      <w:rFonts w:ascii="Arial" w:eastAsia="Calibri" w:hAnsi="Arial" w:cs="Arial"/>
      <w:bCs/>
      <w:color w:val="FF0000"/>
    </w:rPr>
  </w:style>
  <w:style w:type="character" w:customStyle="1" w:styleId="WW8Num19z0">
    <w:name w:val="WW8Num19z0"/>
    <w:rsid w:val="00FE25A0"/>
    <w:rPr>
      <w:rFonts w:ascii="Arial" w:eastAsia="Calibri" w:hAnsi="Arial" w:cs="Arial" w:hint="default"/>
      <w:b w:val="0"/>
      <w:i w:val="0"/>
      <w:strike w:val="0"/>
      <w:dstrike w:val="0"/>
      <w:w w:val="100"/>
      <w:sz w:val="22"/>
      <w:szCs w:val="22"/>
    </w:rPr>
  </w:style>
  <w:style w:type="character" w:customStyle="1" w:styleId="WW8Num19z1">
    <w:name w:val="WW8Num19z1"/>
    <w:rsid w:val="00FE25A0"/>
    <w:rPr>
      <w:rFonts w:hint="default"/>
      <w:b w:val="0"/>
      <w:i w:val="0"/>
      <w:sz w:val="22"/>
      <w:szCs w:val="22"/>
    </w:rPr>
  </w:style>
  <w:style w:type="character" w:customStyle="1" w:styleId="WW8Num19z2">
    <w:name w:val="WW8Num19z2"/>
    <w:rsid w:val="00FE25A0"/>
    <w:rPr>
      <w:rFonts w:hint="default"/>
    </w:rPr>
  </w:style>
  <w:style w:type="character" w:customStyle="1" w:styleId="WW8Num19z3">
    <w:name w:val="WW8Num19z3"/>
    <w:rsid w:val="00FE25A0"/>
  </w:style>
  <w:style w:type="character" w:customStyle="1" w:styleId="WW8Num19z4">
    <w:name w:val="WW8Num19z4"/>
    <w:rsid w:val="00FE25A0"/>
  </w:style>
  <w:style w:type="character" w:customStyle="1" w:styleId="WW8Num19z5">
    <w:name w:val="WW8Num19z5"/>
    <w:rsid w:val="00FE25A0"/>
  </w:style>
  <w:style w:type="character" w:customStyle="1" w:styleId="WW8Num19z6">
    <w:name w:val="WW8Num19z6"/>
    <w:rsid w:val="00FE25A0"/>
  </w:style>
  <w:style w:type="character" w:customStyle="1" w:styleId="WW8Num19z7">
    <w:name w:val="WW8Num19z7"/>
    <w:rsid w:val="00FE25A0"/>
  </w:style>
  <w:style w:type="character" w:customStyle="1" w:styleId="WW8Num19z8">
    <w:name w:val="WW8Num19z8"/>
    <w:rsid w:val="00FE25A0"/>
  </w:style>
  <w:style w:type="character" w:customStyle="1" w:styleId="WW8Num20z0">
    <w:name w:val="WW8Num2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21z0">
    <w:name w:val="WW8Num21z0"/>
    <w:rsid w:val="00FE25A0"/>
    <w:rPr>
      <w:rFonts w:ascii="Arial" w:hAnsi="Arial" w:cs="Arial" w:hint="default"/>
    </w:rPr>
  </w:style>
  <w:style w:type="character" w:customStyle="1" w:styleId="WW8Num22z0">
    <w:name w:val="WW8Num22z0"/>
    <w:rsid w:val="00FE25A0"/>
    <w:rPr>
      <w:rFonts w:ascii="Arial" w:hAnsi="Arial" w:cs="Arial" w:hint="default"/>
      <w:strike w:val="0"/>
      <w:dstrike w:val="0"/>
    </w:rPr>
  </w:style>
  <w:style w:type="character" w:customStyle="1" w:styleId="WW8Num23z0">
    <w:name w:val="WW8Num23z0"/>
    <w:rsid w:val="00FE25A0"/>
    <w:rPr>
      <w:rFonts w:ascii="Arial" w:eastAsia="Calibri" w:hAnsi="Arial" w:cs="Times New Roman"/>
      <w:b w:val="0"/>
      <w:color w:val="000000"/>
      <w:sz w:val="22"/>
      <w:szCs w:val="22"/>
    </w:rPr>
  </w:style>
  <w:style w:type="character" w:customStyle="1" w:styleId="WW8Num24z0">
    <w:name w:val="WW8Num24z0"/>
    <w:rsid w:val="00FE25A0"/>
    <w:rPr>
      <w:rFonts w:ascii="Arial" w:hAnsi="Arial" w:cs="Arial" w:hint="default"/>
      <w:b/>
      <w:strike w:val="0"/>
      <w:dstrike w:val="0"/>
      <w:color w:val="000000"/>
    </w:rPr>
  </w:style>
  <w:style w:type="character" w:customStyle="1" w:styleId="WW8Num25z0">
    <w:name w:val="WW8Num25z0"/>
    <w:rsid w:val="00FE25A0"/>
    <w:rPr>
      <w:rFonts w:ascii="Arial" w:hAnsi="Arial" w:cs="Arial" w:hint="default"/>
      <w:b w:val="0"/>
      <w:i w:val="0"/>
      <w:sz w:val="22"/>
    </w:rPr>
  </w:style>
  <w:style w:type="character" w:customStyle="1" w:styleId="WW8Num26z0">
    <w:name w:val="WW8Num26z0"/>
    <w:rsid w:val="00FE25A0"/>
    <w:rPr>
      <w:rFonts w:ascii="Arial" w:hAnsi="Arial" w:cs="Arial" w:hint="default"/>
      <w:b w:val="0"/>
      <w:bCs/>
      <w:spacing w:val="-2"/>
      <w:sz w:val="22"/>
    </w:rPr>
  </w:style>
  <w:style w:type="character" w:customStyle="1" w:styleId="WW8Num27z0">
    <w:name w:val="WW8Num27z0"/>
    <w:rsid w:val="00FE25A0"/>
    <w:rPr>
      <w:rFonts w:ascii="Wingdings" w:hAnsi="Wingdings" w:cs="Wingdings" w:hint="default"/>
    </w:rPr>
  </w:style>
  <w:style w:type="character" w:customStyle="1" w:styleId="WW8Num28z0">
    <w:name w:val="WW8Num28z0"/>
    <w:rsid w:val="00FE25A0"/>
    <w:rPr>
      <w:rFonts w:ascii="Arial" w:eastAsia="Univers-PL" w:hAnsi="Arial" w:cs="Arial"/>
      <w:b/>
      <w:i/>
    </w:rPr>
  </w:style>
  <w:style w:type="character" w:customStyle="1" w:styleId="WW8Num29z0">
    <w:name w:val="WW8Num29z0"/>
    <w:rsid w:val="00FE25A0"/>
    <w:rPr>
      <w:rFonts w:ascii="Arial" w:hAnsi="Arial" w:cs="Arial" w:hint="default"/>
      <w:b w:val="0"/>
      <w:bCs/>
      <w:i w:val="0"/>
      <w:iCs/>
      <w:strike w:val="0"/>
      <w:dstrike w:val="0"/>
      <w:color w:val="auto"/>
      <w:u w:val="none"/>
    </w:rPr>
  </w:style>
  <w:style w:type="character" w:customStyle="1" w:styleId="WW8Num30z0">
    <w:name w:val="WW8Num30z0"/>
    <w:rsid w:val="00FE25A0"/>
    <w:rPr>
      <w:rFonts w:cs="Arial" w:hint="default"/>
      <w:b w:val="0"/>
      <w:i w:val="0"/>
      <w:sz w:val="22"/>
      <w:szCs w:val="22"/>
    </w:rPr>
  </w:style>
  <w:style w:type="character" w:customStyle="1" w:styleId="WW8Num30z1">
    <w:name w:val="WW8Num30z1"/>
    <w:rsid w:val="00FE25A0"/>
  </w:style>
  <w:style w:type="character" w:customStyle="1" w:styleId="WW8Num31z0">
    <w:name w:val="WW8Num31z0"/>
    <w:rsid w:val="00FE25A0"/>
    <w:rPr>
      <w:rFonts w:cs="Arial"/>
      <w:b/>
      <w:strike w:val="0"/>
      <w:dstrike w:val="0"/>
    </w:rPr>
  </w:style>
  <w:style w:type="character" w:customStyle="1" w:styleId="WW8Num32z0">
    <w:name w:val="WW8Num32z0"/>
    <w:rsid w:val="00FE25A0"/>
    <w:rPr>
      <w:rFonts w:hint="default"/>
    </w:rPr>
  </w:style>
  <w:style w:type="character" w:customStyle="1" w:styleId="WW8Num33z0">
    <w:name w:val="WW8Num33z0"/>
    <w:rsid w:val="00FE25A0"/>
    <w:rPr>
      <w:rFonts w:ascii="Arial" w:hAnsi="Arial" w:cs="Arial" w:hint="default"/>
      <w:b/>
    </w:rPr>
  </w:style>
  <w:style w:type="character" w:customStyle="1" w:styleId="WW8Num34z0">
    <w:name w:val="WW8Num34z0"/>
    <w:rsid w:val="00FE25A0"/>
    <w:rPr>
      <w:rFonts w:ascii="Arial" w:hAnsi="Arial" w:cs="Arial" w:hint="default"/>
      <w:b/>
      <w:i w:val="0"/>
      <w:sz w:val="24"/>
      <w:szCs w:val="24"/>
    </w:rPr>
  </w:style>
  <w:style w:type="character" w:customStyle="1" w:styleId="WW8Num35z0">
    <w:name w:val="WW8Num35z0"/>
    <w:rsid w:val="00FE25A0"/>
    <w:rPr>
      <w:rFonts w:eastAsia="Calibri" w:cs="Arial" w:hint="default"/>
      <w:b w:val="0"/>
      <w:color w:val="000000"/>
      <w:szCs w:val="24"/>
    </w:rPr>
  </w:style>
  <w:style w:type="character" w:customStyle="1" w:styleId="WW8Num36z0">
    <w:name w:val="WW8Num36z0"/>
    <w:rsid w:val="00FE25A0"/>
    <w:rPr>
      <w:rFonts w:ascii="Arial" w:eastAsia="Times New Roman" w:hAnsi="Arial" w:cs="Arial"/>
      <w:b w:val="0"/>
    </w:rPr>
  </w:style>
  <w:style w:type="character" w:customStyle="1" w:styleId="WW8Num37z0">
    <w:name w:val="WW8Num37z0"/>
    <w:rsid w:val="00FE25A0"/>
    <w:rPr>
      <w:rFonts w:ascii="Arial" w:hAnsi="Arial" w:cs="Arial" w:hint="default"/>
      <w:b/>
      <w:bCs/>
      <w:sz w:val="22"/>
      <w:szCs w:val="22"/>
    </w:rPr>
  </w:style>
  <w:style w:type="character" w:customStyle="1" w:styleId="WW8Num38z0">
    <w:name w:val="WW8Num38z0"/>
    <w:rsid w:val="00FE25A0"/>
    <w:rPr>
      <w:rFonts w:ascii="Arial" w:hAnsi="Arial" w:cs="Arial" w:hint="default"/>
      <w:b w:val="0"/>
      <w:color w:val="6A5B3E"/>
    </w:rPr>
  </w:style>
  <w:style w:type="character" w:customStyle="1" w:styleId="WW8Num38z1">
    <w:name w:val="WW8Num38z1"/>
    <w:rsid w:val="00FE25A0"/>
  </w:style>
  <w:style w:type="character" w:customStyle="1" w:styleId="WW8Num38z2">
    <w:name w:val="WW8Num38z2"/>
    <w:rsid w:val="00FE25A0"/>
  </w:style>
  <w:style w:type="character" w:customStyle="1" w:styleId="WW8Num38z3">
    <w:name w:val="WW8Num38z3"/>
    <w:rsid w:val="00FE25A0"/>
  </w:style>
  <w:style w:type="character" w:customStyle="1" w:styleId="WW8Num38z4">
    <w:name w:val="WW8Num38z4"/>
    <w:rsid w:val="00FE25A0"/>
  </w:style>
  <w:style w:type="character" w:customStyle="1" w:styleId="WW8Num38z5">
    <w:name w:val="WW8Num38z5"/>
    <w:rsid w:val="00FE25A0"/>
  </w:style>
  <w:style w:type="character" w:customStyle="1" w:styleId="WW8Num38z6">
    <w:name w:val="WW8Num38z6"/>
    <w:rsid w:val="00FE25A0"/>
  </w:style>
  <w:style w:type="character" w:customStyle="1" w:styleId="WW8Num38z7">
    <w:name w:val="WW8Num38z7"/>
    <w:rsid w:val="00FE25A0"/>
  </w:style>
  <w:style w:type="character" w:customStyle="1" w:styleId="WW8Num38z8">
    <w:name w:val="WW8Num38z8"/>
    <w:rsid w:val="00FE25A0"/>
  </w:style>
  <w:style w:type="character" w:customStyle="1" w:styleId="WW8Num39z0">
    <w:name w:val="WW8Num39z0"/>
    <w:rsid w:val="00FE25A0"/>
    <w:rPr>
      <w:rFonts w:hint="default"/>
      <w:b w:val="0"/>
    </w:rPr>
  </w:style>
  <w:style w:type="character" w:customStyle="1" w:styleId="WW8Num39z1">
    <w:name w:val="WW8Num39z1"/>
    <w:rsid w:val="00FE25A0"/>
  </w:style>
  <w:style w:type="character" w:customStyle="1" w:styleId="WW8Num39z2">
    <w:name w:val="WW8Num39z2"/>
    <w:rsid w:val="00FE25A0"/>
  </w:style>
  <w:style w:type="character" w:customStyle="1" w:styleId="WW8Num39z3">
    <w:name w:val="WW8Num39z3"/>
    <w:rsid w:val="00FE25A0"/>
  </w:style>
  <w:style w:type="character" w:customStyle="1" w:styleId="WW8Num40z0">
    <w:name w:val="WW8Num40z0"/>
    <w:rsid w:val="00FE25A0"/>
    <w:rPr>
      <w:rFonts w:ascii="Arial" w:eastAsia="Calibri" w:hAnsi="Arial" w:cs="Arial"/>
      <w:color w:val="000000"/>
    </w:rPr>
  </w:style>
  <w:style w:type="character" w:customStyle="1" w:styleId="WW8Num40z1">
    <w:name w:val="WW8Num40z1"/>
    <w:rsid w:val="00FE25A0"/>
  </w:style>
  <w:style w:type="character" w:customStyle="1" w:styleId="WW8Num40z2">
    <w:name w:val="WW8Num40z2"/>
    <w:rsid w:val="00FE25A0"/>
  </w:style>
  <w:style w:type="character" w:customStyle="1" w:styleId="WW8Num40z3">
    <w:name w:val="WW8Num40z3"/>
    <w:rsid w:val="00FE25A0"/>
  </w:style>
  <w:style w:type="character" w:customStyle="1" w:styleId="WW8Num40z4">
    <w:name w:val="WW8Num40z4"/>
    <w:rsid w:val="00FE25A0"/>
  </w:style>
  <w:style w:type="character" w:customStyle="1" w:styleId="WW8Num40z5">
    <w:name w:val="WW8Num40z5"/>
    <w:rsid w:val="00FE25A0"/>
  </w:style>
  <w:style w:type="character" w:customStyle="1" w:styleId="WW8Num40z6">
    <w:name w:val="WW8Num40z6"/>
    <w:rsid w:val="00FE25A0"/>
  </w:style>
  <w:style w:type="character" w:customStyle="1" w:styleId="WW8Num40z7">
    <w:name w:val="WW8Num40z7"/>
    <w:rsid w:val="00FE25A0"/>
  </w:style>
  <w:style w:type="character" w:customStyle="1" w:styleId="WW8Num40z8">
    <w:name w:val="WW8Num40z8"/>
    <w:rsid w:val="00FE25A0"/>
  </w:style>
  <w:style w:type="character" w:customStyle="1" w:styleId="WW8Num41z0">
    <w:name w:val="WW8Num41z0"/>
    <w:rsid w:val="00FE25A0"/>
    <w:rPr>
      <w:rFonts w:ascii="Symbol" w:hAnsi="Symbol" w:cs="Symbol" w:hint="default"/>
      <w:b/>
    </w:rPr>
  </w:style>
  <w:style w:type="character" w:customStyle="1" w:styleId="WW8Num41z1">
    <w:name w:val="WW8Num41z1"/>
    <w:rsid w:val="00FE25A0"/>
  </w:style>
  <w:style w:type="character" w:customStyle="1" w:styleId="WW8Num41z2">
    <w:name w:val="WW8Num41z2"/>
    <w:rsid w:val="00FE25A0"/>
  </w:style>
  <w:style w:type="character" w:customStyle="1" w:styleId="WW8Num41z3">
    <w:name w:val="WW8Num41z3"/>
    <w:rsid w:val="00FE25A0"/>
  </w:style>
  <w:style w:type="character" w:customStyle="1" w:styleId="WW8Num41z4">
    <w:name w:val="WW8Num41z4"/>
    <w:rsid w:val="00FE25A0"/>
  </w:style>
  <w:style w:type="character" w:customStyle="1" w:styleId="WW8Num41z5">
    <w:name w:val="WW8Num41z5"/>
    <w:rsid w:val="00FE25A0"/>
  </w:style>
  <w:style w:type="character" w:customStyle="1" w:styleId="WW8Num41z6">
    <w:name w:val="WW8Num41z6"/>
    <w:rsid w:val="00FE25A0"/>
  </w:style>
  <w:style w:type="character" w:customStyle="1" w:styleId="WW8Num41z7">
    <w:name w:val="WW8Num41z7"/>
    <w:rsid w:val="00FE25A0"/>
  </w:style>
  <w:style w:type="character" w:customStyle="1" w:styleId="WW8Num41z8">
    <w:name w:val="WW8Num41z8"/>
    <w:rsid w:val="00FE25A0"/>
  </w:style>
  <w:style w:type="character" w:customStyle="1" w:styleId="WW8Num42z0">
    <w:name w:val="WW8Num42z0"/>
    <w:rsid w:val="00FE25A0"/>
    <w:rPr>
      <w:rFonts w:cs="Arial"/>
    </w:rPr>
  </w:style>
  <w:style w:type="character" w:customStyle="1" w:styleId="WW8Num42z1">
    <w:name w:val="WW8Num42z1"/>
    <w:rsid w:val="00FE25A0"/>
  </w:style>
  <w:style w:type="character" w:customStyle="1" w:styleId="WW8Num42z2">
    <w:name w:val="WW8Num42z2"/>
    <w:rsid w:val="00FE25A0"/>
  </w:style>
  <w:style w:type="character" w:customStyle="1" w:styleId="WW8Num42z3">
    <w:name w:val="WW8Num42z3"/>
    <w:rsid w:val="00FE25A0"/>
  </w:style>
  <w:style w:type="character" w:customStyle="1" w:styleId="WW8Num42z4">
    <w:name w:val="WW8Num42z4"/>
    <w:rsid w:val="00FE25A0"/>
  </w:style>
  <w:style w:type="character" w:customStyle="1" w:styleId="WW8Num42z5">
    <w:name w:val="WW8Num42z5"/>
    <w:rsid w:val="00FE25A0"/>
  </w:style>
  <w:style w:type="character" w:customStyle="1" w:styleId="WW8Num42z6">
    <w:name w:val="WW8Num42z6"/>
    <w:rsid w:val="00FE25A0"/>
  </w:style>
  <w:style w:type="character" w:customStyle="1" w:styleId="WW8Num42z7">
    <w:name w:val="WW8Num42z7"/>
    <w:rsid w:val="00FE25A0"/>
  </w:style>
  <w:style w:type="character" w:customStyle="1" w:styleId="WW8Num42z8">
    <w:name w:val="WW8Num42z8"/>
    <w:rsid w:val="00FE25A0"/>
  </w:style>
  <w:style w:type="character" w:customStyle="1" w:styleId="WW8Num43z0">
    <w:name w:val="WW8Num43z0"/>
    <w:rsid w:val="00FE25A0"/>
    <w:rPr>
      <w:rFonts w:eastAsia="Calibri" w:cs="Arial"/>
      <w:strike w:val="0"/>
      <w:dstrike w:val="0"/>
      <w:color w:val="000000"/>
      <w:szCs w:val="24"/>
    </w:rPr>
  </w:style>
  <w:style w:type="character" w:customStyle="1" w:styleId="WW8Num43z1">
    <w:name w:val="WW8Num43z1"/>
    <w:rsid w:val="00FE25A0"/>
  </w:style>
  <w:style w:type="character" w:customStyle="1" w:styleId="WW8Num43z2">
    <w:name w:val="WW8Num43z2"/>
    <w:rsid w:val="00FE25A0"/>
  </w:style>
  <w:style w:type="character" w:customStyle="1" w:styleId="WW8Num43z3">
    <w:name w:val="WW8Num43z3"/>
    <w:rsid w:val="00FE25A0"/>
  </w:style>
  <w:style w:type="character" w:customStyle="1" w:styleId="WW8Num43z4">
    <w:name w:val="WW8Num43z4"/>
    <w:rsid w:val="00FE25A0"/>
  </w:style>
  <w:style w:type="character" w:customStyle="1" w:styleId="WW8Num43z5">
    <w:name w:val="WW8Num43z5"/>
    <w:rsid w:val="00FE25A0"/>
  </w:style>
  <w:style w:type="character" w:customStyle="1" w:styleId="WW8Num43z6">
    <w:name w:val="WW8Num43z6"/>
    <w:rsid w:val="00FE25A0"/>
  </w:style>
  <w:style w:type="character" w:customStyle="1" w:styleId="WW8Num43z7">
    <w:name w:val="WW8Num43z7"/>
    <w:rsid w:val="00FE25A0"/>
  </w:style>
  <w:style w:type="character" w:customStyle="1" w:styleId="WW8Num43z8">
    <w:name w:val="WW8Num43z8"/>
    <w:rsid w:val="00FE25A0"/>
  </w:style>
  <w:style w:type="character" w:customStyle="1" w:styleId="WW8Num44z0">
    <w:name w:val="WW8Num44z0"/>
    <w:rsid w:val="00FE25A0"/>
    <w:rPr>
      <w:rFonts w:cs="Arial" w:hint="default"/>
    </w:rPr>
  </w:style>
  <w:style w:type="character" w:customStyle="1" w:styleId="WW8Num44z1">
    <w:name w:val="WW8Num44z1"/>
    <w:rsid w:val="00FE25A0"/>
  </w:style>
  <w:style w:type="character" w:customStyle="1" w:styleId="WW8Num44z2">
    <w:name w:val="WW8Num44z2"/>
    <w:rsid w:val="00FE25A0"/>
  </w:style>
  <w:style w:type="character" w:customStyle="1" w:styleId="WW8Num44z3">
    <w:name w:val="WW8Num44z3"/>
    <w:rsid w:val="00FE25A0"/>
  </w:style>
  <w:style w:type="character" w:customStyle="1" w:styleId="WW8Num44z4">
    <w:name w:val="WW8Num44z4"/>
    <w:rsid w:val="00FE25A0"/>
  </w:style>
  <w:style w:type="character" w:customStyle="1" w:styleId="WW8Num44z5">
    <w:name w:val="WW8Num44z5"/>
    <w:rsid w:val="00FE25A0"/>
  </w:style>
  <w:style w:type="character" w:customStyle="1" w:styleId="WW8Num44z6">
    <w:name w:val="WW8Num44z6"/>
    <w:rsid w:val="00FE25A0"/>
  </w:style>
  <w:style w:type="character" w:customStyle="1" w:styleId="WW8Num44z7">
    <w:name w:val="WW8Num44z7"/>
    <w:rsid w:val="00FE25A0"/>
  </w:style>
  <w:style w:type="character" w:customStyle="1" w:styleId="WW8Num44z8">
    <w:name w:val="WW8Num44z8"/>
    <w:rsid w:val="00FE25A0"/>
  </w:style>
  <w:style w:type="character" w:customStyle="1" w:styleId="WW8Num45z0">
    <w:name w:val="WW8Num45z0"/>
    <w:rsid w:val="00FE25A0"/>
    <w:rPr>
      <w:rFonts w:ascii="Arial" w:hAnsi="Arial" w:cs="Arial" w:hint="default"/>
      <w:strike w:val="0"/>
      <w:dstrike w:val="0"/>
      <w:sz w:val="22"/>
      <w:szCs w:val="22"/>
    </w:rPr>
  </w:style>
  <w:style w:type="character" w:customStyle="1" w:styleId="WW8Num45z1">
    <w:name w:val="WW8Num45z1"/>
    <w:rsid w:val="00FE25A0"/>
  </w:style>
  <w:style w:type="character" w:customStyle="1" w:styleId="WW8Num45z2">
    <w:name w:val="WW8Num45z2"/>
    <w:rsid w:val="00FE25A0"/>
  </w:style>
  <w:style w:type="character" w:customStyle="1" w:styleId="WW8Num45z3">
    <w:name w:val="WW8Num45z3"/>
    <w:rsid w:val="00FE25A0"/>
    <w:rPr>
      <w:strike w:val="0"/>
      <w:dstrike w:val="0"/>
    </w:rPr>
  </w:style>
  <w:style w:type="character" w:customStyle="1" w:styleId="WW8Num45z4">
    <w:name w:val="WW8Num45z4"/>
    <w:rsid w:val="00FE25A0"/>
  </w:style>
  <w:style w:type="character" w:customStyle="1" w:styleId="WW8Num45z5">
    <w:name w:val="WW8Num45z5"/>
    <w:rsid w:val="00FE25A0"/>
  </w:style>
  <w:style w:type="character" w:customStyle="1" w:styleId="WW8Num45z6">
    <w:name w:val="WW8Num45z6"/>
    <w:rsid w:val="00FE25A0"/>
  </w:style>
  <w:style w:type="character" w:customStyle="1" w:styleId="WW8Num45z7">
    <w:name w:val="WW8Num45z7"/>
    <w:rsid w:val="00FE25A0"/>
  </w:style>
  <w:style w:type="character" w:customStyle="1" w:styleId="WW8Num45z8">
    <w:name w:val="WW8Num45z8"/>
    <w:rsid w:val="00FE25A0"/>
  </w:style>
  <w:style w:type="character" w:customStyle="1" w:styleId="WW8Num46z0">
    <w:name w:val="WW8Num46z0"/>
    <w:rsid w:val="00FE25A0"/>
    <w:rPr>
      <w:rFonts w:ascii="Arial" w:hAnsi="Arial" w:cs="Arial"/>
    </w:rPr>
  </w:style>
  <w:style w:type="character" w:customStyle="1" w:styleId="WW8Num46z1">
    <w:name w:val="WW8Num46z1"/>
    <w:rsid w:val="00FE25A0"/>
    <w:rPr>
      <w:rFonts w:ascii="Times New Roman" w:eastAsia="Times New Roman" w:hAnsi="Times New Roman" w:cs="Times New Roman" w:hint="default"/>
      <w:b/>
    </w:rPr>
  </w:style>
  <w:style w:type="character" w:customStyle="1" w:styleId="WW8Num46z2">
    <w:name w:val="WW8Num46z2"/>
    <w:rsid w:val="00FE25A0"/>
  </w:style>
  <w:style w:type="character" w:customStyle="1" w:styleId="WW8Num46z3">
    <w:name w:val="WW8Num46z3"/>
    <w:rsid w:val="00FE25A0"/>
    <w:rPr>
      <w:rFonts w:hint="default"/>
    </w:rPr>
  </w:style>
  <w:style w:type="character" w:customStyle="1" w:styleId="WW8Num46z4">
    <w:name w:val="WW8Num46z4"/>
    <w:rsid w:val="00FE25A0"/>
  </w:style>
  <w:style w:type="character" w:customStyle="1" w:styleId="WW8Num46z5">
    <w:name w:val="WW8Num46z5"/>
    <w:rsid w:val="00FE25A0"/>
  </w:style>
  <w:style w:type="character" w:customStyle="1" w:styleId="WW8Num46z6">
    <w:name w:val="WW8Num46z6"/>
    <w:rsid w:val="00FE25A0"/>
  </w:style>
  <w:style w:type="character" w:customStyle="1" w:styleId="WW8Num46z7">
    <w:name w:val="WW8Num46z7"/>
    <w:rsid w:val="00FE25A0"/>
  </w:style>
  <w:style w:type="character" w:customStyle="1" w:styleId="WW8Num46z8">
    <w:name w:val="WW8Num46z8"/>
    <w:rsid w:val="00FE25A0"/>
  </w:style>
  <w:style w:type="character" w:customStyle="1" w:styleId="Domylnaczcionkaakapitu2">
    <w:name w:val="Domyślna czcionka akapitu2"/>
    <w:rsid w:val="00FE25A0"/>
  </w:style>
  <w:style w:type="character" w:customStyle="1" w:styleId="WW8Num2z1">
    <w:name w:val="WW8Num2z1"/>
    <w:rsid w:val="00FE25A0"/>
  </w:style>
  <w:style w:type="character" w:customStyle="1" w:styleId="WW8Num2z2">
    <w:name w:val="WW8Num2z2"/>
    <w:rsid w:val="00FE25A0"/>
  </w:style>
  <w:style w:type="character" w:customStyle="1" w:styleId="WW8Num2z3">
    <w:name w:val="WW8Num2z3"/>
    <w:rsid w:val="00FE25A0"/>
  </w:style>
  <w:style w:type="character" w:customStyle="1" w:styleId="WW8Num2z4">
    <w:name w:val="WW8Num2z4"/>
    <w:rsid w:val="00FE25A0"/>
  </w:style>
  <w:style w:type="character" w:customStyle="1" w:styleId="WW8Num2z5">
    <w:name w:val="WW8Num2z5"/>
    <w:rsid w:val="00FE25A0"/>
  </w:style>
  <w:style w:type="character" w:customStyle="1" w:styleId="WW8Num2z6">
    <w:name w:val="WW8Num2z6"/>
    <w:rsid w:val="00FE25A0"/>
  </w:style>
  <w:style w:type="character" w:customStyle="1" w:styleId="WW8Num2z7">
    <w:name w:val="WW8Num2z7"/>
    <w:rsid w:val="00FE25A0"/>
  </w:style>
  <w:style w:type="character" w:customStyle="1" w:styleId="WW8Num2z8">
    <w:name w:val="WW8Num2z8"/>
    <w:rsid w:val="00FE25A0"/>
  </w:style>
  <w:style w:type="character" w:customStyle="1" w:styleId="WW8Num3z1">
    <w:name w:val="WW8Num3z1"/>
    <w:rsid w:val="00FE25A0"/>
  </w:style>
  <w:style w:type="character" w:customStyle="1" w:styleId="WW8Num3z2">
    <w:name w:val="WW8Num3z2"/>
    <w:rsid w:val="00FE25A0"/>
  </w:style>
  <w:style w:type="character" w:customStyle="1" w:styleId="WW8Num3z3">
    <w:name w:val="WW8Num3z3"/>
    <w:rsid w:val="00FE25A0"/>
  </w:style>
  <w:style w:type="character" w:customStyle="1" w:styleId="WW8Num3z4">
    <w:name w:val="WW8Num3z4"/>
    <w:rsid w:val="00FE25A0"/>
  </w:style>
  <w:style w:type="character" w:customStyle="1" w:styleId="WW8Num3z5">
    <w:name w:val="WW8Num3z5"/>
    <w:rsid w:val="00FE25A0"/>
  </w:style>
  <w:style w:type="character" w:customStyle="1" w:styleId="WW8Num3z6">
    <w:name w:val="WW8Num3z6"/>
    <w:rsid w:val="00FE25A0"/>
  </w:style>
  <w:style w:type="character" w:customStyle="1" w:styleId="WW8Num3z7">
    <w:name w:val="WW8Num3z7"/>
    <w:rsid w:val="00FE25A0"/>
  </w:style>
  <w:style w:type="character" w:customStyle="1" w:styleId="WW8Num3z8">
    <w:name w:val="WW8Num3z8"/>
    <w:rsid w:val="00FE25A0"/>
  </w:style>
  <w:style w:type="character" w:customStyle="1" w:styleId="WW8Num4z1">
    <w:name w:val="WW8Num4z1"/>
    <w:rsid w:val="00FE25A0"/>
  </w:style>
  <w:style w:type="character" w:customStyle="1" w:styleId="WW8Num4z2">
    <w:name w:val="WW8Num4z2"/>
    <w:rsid w:val="00FE25A0"/>
  </w:style>
  <w:style w:type="character" w:customStyle="1" w:styleId="WW8Num4z3">
    <w:name w:val="WW8Num4z3"/>
    <w:rsid w:val="00FE25A0"/>
  </w:style>
  <w:style w:type="character" w:customStyle="1" w:styleId="WW8Num4z4">
    <w:name w:val="WW8Num4z4"/>
    <w:rsid w:val="00FE25A0"/>
  </w:style>
  <w:style w:type="character" w:customStyle="1" w:styleId="WW8Num4z5">
    <w:name w:val="WW8Num4z5"/>
    <w:rsid w:val="00FE25A0"/>
  </w:style>
  <w:style w:type="character" w:customStyle="1" w:styleId="WW8Num4z6">
    <w:name w:val="WW8Num4z6"/>
    <w:rsid w:val="00FE25A0"/>
  </w:style>
  <w:style w:type="character" w:customStyle="1" w:styleId="WW8Num4z7">
    <w:name w:val="WW8Num4z7"/>
    <w:rsid w:val="00FE25A0"/>
  </w:style>
  <w:style w:type="character" w:customStyle="1" w:styleId="WW8Num4z8">
    <w:name w:val="WW8Num4z8"/>
    <w:rsid w:val="00FE25A0"/>
  </w:style>
  <w:style w:type="character" w:customStyle="1" w:styleId="WW8Num5z1">
    <w:name w:val="WW8Num5z1"/>
    <w:rsid w:val="00FE25A0"/>
  </w:style>
  <w:style w:type="character" w:customStyle="1" w:styleId="WW8Num5z2">
    <w:name w:val="WW8Num5z2"/>
    <w:rsid w:val="00FE25A0"/>
  </w:style>
  <w:style w:type="character" w:customStyle="1" w:styleId="WW8Num5z3">
    <w:name w:val="WW8Num5z3"/>
    <w:rsid w:val="00FE25A0"/>
  </w:style>
  <w:style w:type="character" w:customStyle="1" w:styleId="WW8Num5z4">
    <w:name w:val="WW8Num5z4"/>
    <w:rsid w:val="00FE25A0"/>
  </w:style>
  <w:style w:type="character" w:customStyle="1" w:styleId="WW8Num5z5">
    <w:name w:val="WW8Num5z5"/>
    <w:rsid w:val="00FE25A0"/>
  </w:style>
  <w:style w:type="character" w:customStyle="1" w:styleId="WW8Num5z6">
    <w:name w:val="WW8Num5z6"/>
    <w:rsid w:val="00FE25A0"/>
  </w:style>
  <w:style w:type="character" w:customStyle="1" w:styleId="WW8Num5z7">
    <w:name w:val="WW8Num5z7"/>
    <w:rsid w:val="00FE25A0"/>
  </w:style>
  <w:style w:type="character" w:customStyle="1" w:styleId="WW8Num5z8">
    <w:name w:val="WW8Num5z8"/>
    <w:rsid w:val="00FE25A0"/>
  </w:style>
  <w:style w:type="character" w:customStyle="1" w:styleId="WW8Num6z1">
    <w:name w:val="WW8Num6z1"/>
    <w:rsid w:val="00FE25A0"/>
  </w:style>
  <w:style w:type="character" w:customStyle="1" w:styleId="WW8Num6z2">
    <w:name w:val="WW8Num6z2"/>
    <w:rsid w:val="00FE25A0"/>
  </w:style>
  <w:style w:type="character" w:customStyle="1" w:styleId="WW8Num6z3">
    <w:name w:val="WW8Num6z3"/>
    <w:rsid w:val="00FE25A0"/>
  </w:style>
  <w:style w:type="character" w:customStyle="1" w:styleId="WW8Num6z4">
    <w:name w:val="WW8Num6z4"/>
    <w:rsid w:val="00FE25A0"/>
  </w:style>
  <w:style w:type="character" w:customStyle="1" w:styleId="WW8Num6z5">
    <w:name w:val="WW8Num6z5"/>
    <w:rsid w:val="00FE25A0"/>
  </w:style>
  <w:style w:type="character" w:customStyle="1" w:styleId="WW8Num6z6">
    <w:name w:val="WW8Num6z6"/>
    <w:rsid w:val="00FE25A0"/>
  </w:style>
  <w:style w:type="character" w:customStyle="1" w:styleId="WW8Num6z7">
    <w:name w:val="WW8Num6z7"/>
    <w:rsid w:val="00FE25A0"/>
  </w:style>
  <w:style w:type="character" w:customStyle="1" w:styleId="WW8Num6z8">
    <w:name w:val="WW8Num6z8"/>
    <w:rsid w:val="00FE25A0"/>
  </w:style>
  <w:style w:type="character" w:customStyle="1" w:styleId="WW8Num7z1">
    <w:name w:val="WW8Num7z1"/>
    <w:rsid w:val="00FE25A0"/>
  </w:style>
  <w:style w:type="character" w:customStyle="1" w:styleId="WW8Num7z2">
    <w:name w:val="WW8Num7z2"/>
    <w:rsid w:val="00FE25A0"/>
  </w:style>
  <w:style w:type="character" w:customStyle="1" w:styleId="WW8Num7z3">
    <w:name w:val="WW8Num7z3"/>
    <w:rsid w:val="00FE25A0"/>
  </w:style>
  <w:style w:type="character" w:customStyle="1" w:styleId="WW8Num7z4">
    <w:name w:val="WW8Num7z4"/>
    <w:rsid w:val="00FE25A0"/>
  </w:style>
  <w:style w:type="character" w:customStyle="1" w:styleId="WW8Num7z5">
    <w:name w:val="WW8Num7z5"/>
    <w:rsid w:val="00FE25A0"/>
  </w:style>
  <w:style w:type="character" w:customStyle="1" w:styleId="WW8Num7z6">
    <w:name w:val="WW8Num7z6"/>
    <w:rsid w:val="00FE25A0"/>
  </w:style>
  <w:style w:type="character" w:customStyle="1" w:styleId="WW8Num7z7">
    <w:name w:val="WW8Num7z7"/>
    <w:rsid w:val="00FE25A0"/>
  </w:style>
  <w:style w:type="character" w:customStyle="1" w:styleId="WW8Num7z8">
    <w:name w:val="WW8Num7z8"/>
    <w:rsid w:val="00FE25A0"/>
  </w:style>
  <w:style w:type="character" w:customStyle="1" w:styleId="WW8Num8z1">
    <w:name w:val="WW8Num8z1"/>
    <w:rsid w:val="00FE25A0"/>
  </w:style>
  <w:style w:type="character" w:customStyle="1" w:styleId="WW8Num8z2">
    <w:name w:val="WW8Num8z2"/>
    <w:rsid w:val="00FE25A0"/>
  </w:style>
  <w:style w:type="character" w:customStyle="1" w:styleId="WW8Num8z3">
    <w:name w:val="WW8Num8z3"/>
    <w:rsid w:val="00FE25A0"/>
  </w:style>
  <w:style w:type="character" w:customStyle="1" w:styleId="WW8Num8z4">
    <w:name w:val="WW8Num8z4"/>
    <w:rsid w:val="00FE25A0"/>
  </w:style>
  <w:style w:type="character" w:customStyle="1" w:styleId="WW8Num8z5">
    <w:name w:val="WW8Num8z5"/>
    <w:rsid w:val="00FE25A0"/>
  </w:style>
  <w:style w:type="character" w:customStyle="1" w:styleId="WW8Num8z6">
    <w:name w:val="WW8Num8z6"/>
    <w:rsid w:val="00FE25A0"/>
  </w:style>
  <w:style w:type="character" w:customStyle="1" w:styleId="WW8Num8z7">
    <w:name w:val="WW8Num8z7"/>
    <w:rsid w:val="00FE25A0"/>
  </w:style>
  <w:style w:type="character" w:customStyle="1" w:styleId="WW8Num8z8">
    <w:name w:val="WW8Num8z8"/>
    <w:rsid w:val="00FE25A0"/>
  </w:style>
  <w:style w:type="character" w:customStyle="1" w:styleId="WW8Num9z1">
    <w:name w:val="WW8Num9z1"/>
    <w:rsid w:val="00FE25A0"/>
  </w:style>
  <w:style w:type="character" w:customStyle="1" w:styleId="WW8Num9z2">
    <w:name w:val="WW8Num9z2"/>
    <w:rsid w:val="00FE25A0"/>
  </w:style>
  <w:style w:type="character" w:customStyle="1" w:styleId="WW8Num9z3">
    <w:name w:val="WW8Num9z3"/>
    <w:rsid w:val="00FE25A0"/>
  </w:style>
  <w:style w:type="character" w:customStyle="1" w:styleId="WW8Num9z4">
    <w:name w:val="WW8Num9z4"/>
    <w:rsid w:val="00FE25A0"/>
  </w:style>
  <w:style w:type="character" w:customStyle="1" w:styleId="WW8Num9z5">
    <w:name w:val="WW8Num9z5"/>
    <w:rsid w:val="00FE25A0"/>
  </w:style>
  <w:style w:type="character" w:customStyle="1" w:styleId="WW8Num9z6">
    <w:name w:val="WW8Num9z6"/>
    <w:rsid w:val="00FE25A0"/>
  </w:style>
  <w:style w:type="character" w:customStyle="1" w:styleId="WW8Num9z7">
    <w:name w:val="WW8Num9z7"/>
    <w:rsid w:val="00FE25A0"/>
  </w:style>
  <w:style w:type="character" w:customStyle="1" w:styleId="WW8Num9z8">
    <w:name w:val="WW8Num9z8"/>
    <w:rsid w:val="00FE25A0"/>
  </w:style>
  <w:style w:type="character" w:customStyle="1" w:styleId="WW8Num10z1">
    <w:name w:val="WW8Num10z1"/>
    <w:rsid w:val="00FE25A0"/>
    <w:rPr>
      <w:rFonts w:ascii="Courier New" w:hAnsi="Courier New" w:cs="Courier New" w:hint="default"/>
    </w:rPr>
  </w:style>
  <w:style w:type="character" w:customStyle="1" w:styleId="WW8Num10z2">
    <w:name w:val="WW8Num10z2"/>
    <w:rsid w:val="00FE25A0"/>
    <w:rPr>
      <w:rFonts w:ascii="Wingdings" w:hAnsi="Wingdings" w:cs="Wingdings" w:hint="default"/>
    </w:rPr>
  </w:style>
  <w:style w:type="character" w:customStyle="1" w:styleId="WW8Num10z3">
    <w:name w:val="WW8Num10z3"/>
    <w:rsid w:val="00FE25A0"/>
    <w:rPr>
      <w:rFonts w:ascii="Symbol" w:hAnsi="Symbol" w:cs="Symbol" w:hint="default"/>
    </w:rPr>
  </w:style>
  <w:style w:type="character" w:customStyle="1" w:styleId="WW8Num11z1">
    <w:name w:val="WW8Num11z1"/>
    <w:rsid w:val="00FE25A0"/>
    <w:rPr>
      <w:rFonts w:ascii="Courier New" w:hAnsi="Courier New" w:cs="Courier New" w:hint="default"/>
      <w:sz w:val="14"/>
    </w:rPr>
  </w:style>
  <w:style w:type="character" w:customStyle="1" w:styleId="WW8Num11z2">
    <w:name w:val="WW8Num11z2"/>
    <w:rsid w:val="00FE25A0"/>
    <w:rPr>
      <w:rFonts w:ascii="Wingdings" w:hAnsi="Wingdings" w:cs="Wingdings" w:hint="default"/>
    </w:rPr>
  </w:style>
  <w:style w:type="character" w:customStyle="1" w:styleId="WW8Num11z3">
    <w:name w:val="WW8Num11z3"/>
    <w:rsid w:val="00FE25A0"/>
    <w:rPr>
      <w:rFonts w:ascii="Symbol" w:hAnsi="Symbol" w:cs="Symbol" w:hint="default"/>
    </w:rPr>
  </w:style>
  <w:style w:type="character" w:customStyle="1" w:styleId="WW8Num11z4">
    <w:name w:val="WW8Num11z4"/>
    <w:rsid w:val="00FE25A0"/>
    <w:rPr>
      <w:rFonts w:ascii="Courier New" w:hAnsi="Courier New" w:cs="Courier New" w:hint="default"/>
    </w:rPr>
  </w:style>
  <w:style w:type="character" w:customStyle="1" w:styleId="WW8Num13z1">
    <w:name w:val="WW8Num13z1"/>
    <w:rsid w:val="00FE25A0"/>
  </w:style>
  <w:style w:type="character" w:customStyle="1" w:styleId="WW8Num13z2">
    <w:name w:val="WW8Num13z2"/>
    <w:rsid w:val="00FE25A0"/>
  </w:style>
  <w:style w:type="character" w:customStyle="1" w:styleId="WW8Num13z3">
    <w:name w:val="WW8Num13z3"/>
    <w:rsid w:val="00FE25A0"/>
  </w:style>
  <w:style w:type="character" w:customStyle="1" w:styleId="WW8Num13z4">
    <w:name w:val="WW8Num13z4"/>
    <w:rsid w:val="00FE25A0"/>
  </w:style>
  <w:style w:type="character" w:customStyle="1" w:styleId="WW8Num13z5">
    <w:name w:val="WW8Num13z5"/>
    <w:rsid w:val="00FE25A0"/>
  </w:style>
  <w:style w:type="character" w:customStyle="1" w:styleId="WW8Num13z6">
    <w:name w:val="WW8Num13z6"/>
    <w:rsid w:val="00FE25A0"/>
  </w:style>
  <w:style w:type="character" w:customStyle="1" w:styleId="WW8Num13z7">
    <w:name w:val="WW8Num13z7"/>
    <w:rsid w:val="00FE25A0"/>
  </w:style>
  <w:style w:type="character" w:customStyle="1" w:styleId="WW8Num13z8">
    <w:name w:val="WW8Num13z8"/>
    <w:rsid w:val="00FE25A0"/>
  </w:style>
  <w:style w:type="character" w:customStyle="1" w:styleId="WW8Num14z1">
    <w:name w:val="WW8Num14z1"/>
    <w:rsid w:val="00FE25A0"/>
    <w:rPr>
      <w:rFonts w:ascii="Courier New" w:hAnsi="Courier New" w:cs="Courier New" w:hint="default"/>
    </w:rPr>
  </w:style>
  <w:style w:type="character" w:customStyle="1" w:styleId="WW8Num14z2">
    <w:name w:val="WW8Num14z2"/>
    <w:rsid w:val="00FE25A0"/>
    <w:rPr>
      <w:rFonts w:ascii="Wingdings" w:hAnsi="Wingdings" w:cs="Wingdings" w:hint="default"/>
    </w:rPr>
  </w:style>
  <w:style w:type="character" w:customStyle="1" w:styleId="WW8Num14z3">
    <w:name w:val="WW8Num14z3"/>
    <w:rsid w:val="00FE25A0"/>
    <w:rPr>
      <w:rFonts w:ascii="Symbol" w:hAnsi="Symbol" w:cs="Symbol" w:hint="default"/>
    </w:rPr>
  </w:style>
  <w:style w:type="character" w:customStyle="1" w:styleId="WW8Num15z3">
    <w:name w:val="WW8Num15z3"/>
    <w:rsid w:val="00FE25A0"/>
  </w:style>
  <w:style w:type="character" w:customStyle="1" w:styleId="WW8Num15z4">
    <w:name w:val="WW8Num15z4"/>
    <w:rsid w:val="00FE25A0"/>
  </w:style>
  <w:style w:type="character" w:customStyle="1" w:styleId="WW8Num15z5">
    <w:name w:val="WW8Num15z5"/>
    <w:rsid w:val="00FE25A0"/>
  </w:style>
  <w:style w:type="character" w:customStyle="1" w:styleId="WW8Num15z6">
    <w:name w:val="WW8Num15z6"/>
    <w:rsid w:val="00FE25A0"/>
  </w:style>
  <w:style w:type="character" w:customStyle="1" w:styleId="WW8Num15z7">
    <w:name w:val="WW8Num15z7"/>
    <w:rsid w:val="00FE25A0"/>
  </w:style>
  <w:style w:type="character" w:customStyle="1" w:styleId="WW8Num15z8">
    <w:name w:val="WW8Num15z8"/>
    <w:rsid w:val="00FE25A0"/>
  </w:style>
  <w:style w:type="character" w:customStyle="1" w:styleId="WW8Num16z1">
    <w:name w:val="WW8Num16z1"/>
    <w:rsid w:val="00FE25A0"/>
    <w:rPr>
      <w:rFonts w:ascii="Courier New" w:hAnsi="Courier New" w:cs="Courier New" w:hint="default"/>
    </w:rPr>
  </w:style>
  <w:style w:type="character" w:customStyle="1" w:styleId="WW8Num16z2">
    <w:name w:val="WW8Num16z2"/>
    <w:rsid w:val="00FE25A0"/>
    <w:rPr>
      <w:rFonts w:ascii="Wingdings" w:hAnsi="Wingdings" w:cs="Wingdings" w:hint="default"/>
    </w:rPr>
  </w:style>
  <w:style w:type="character" w:customStyle="1" w:styleId="WW8Num16z3">
    <w:name w:val="WW8Num16z3"/>
    <w:rsid w:val="00FE25A0"/>
    <w:rPr>
      <w:rFonts w:ascii="Symbol" w:hAnsi="Symbol" w:cs="Symbol" w:hint="default"/>
    </w:rPr>
  </w:style>
  <w:style w:type="character" w:customStyle="1" w:styleId="WW8Num17z1">
    <w:name w:val="WW8Num17z1"/>
    <w:rsid w:val="00FE25A0"/>
    <w:rPr>
      <w:rFonts w:ascii="Arial" w:eastAsia="Calibri" w:hAnsi="Arial" w:cs="Arial"/>
      <w:b/>
    </w:rPr>
  </w:style>
  <w:style w:type="character" w:customStyle="1" w:styleId="WW8Num17z2">
    <w:name w:val="WW8Num17z2"/>
    <w:rsid w:val="00FE25A0"/>
  </w:style>
  <w:style w:type="character" w:customStyle="1" w:styleId="WW8Num17z3">
    <w:name w:val="WW8Num17z3"/>
    <w:rsid w:val="00FE25A0"/>
  </w:style>
  <w:style w:type="character" w:customStyle="1" w:styleId="WW8Num17z4">
    <w:name w:val="WW8Num17z4"/>
    <w:rsid w:val="00FE25A0"/>
  </w:style>
  <w:style w:type="character" w:customStyle="1" w:styleId="WW8Num17z5">
    <w:name w:val="WW8Num17z5"/>
    <w:rsid w:val="00FE25A0"/>
  </w:style>
  <w:style w:type="character" w:customStyle="1" w:styleId="WW8Num17z6">
    <w:name w:val="WW8Num17z6"/>
    <w:rsid w:val="00FE25A0"/>
  </w:style>
  <w:style w:type="character" w:customStyle="1" w:styleId="WW8Num17z7">
    <w:name w:val="WW8Num17z7"/>
    <w:rsid w:val="00FE25A0"/>
  </w:style>
  <w:style w:type="character" w:customStyle="1" w:styleId="WW8Num17z8">
    <w:name w:val="WW8Num17z8"/>
    <w:rsid w:val="00FE25A0"/>
  </w:style>
  <w:style w:type="character" w:customStyle="1" w:styleId="WW8Num18z1">
    <w:name w:val="WW8Num18z1"/>
    <w:rsid w:val="00FE25A0"/>
  </w:style>
  <w:style w:type="character" w:customStyle="1" w:styleId="WW8Num18z2">
    <w:name w:val="WW8Num18z2"/>
    <w:rsid w:val="00FE25A0"/>
  </w:style>
  <w:style w:type="character" w:customStyle="1" w:styleId="WW8Num18z3">
    <w:name w:val="WW8Num18z3"/>
    <w:rsid w:val="00FE25A0"/>
  </w:style>
  <w:style w:type="character" w:customStyle="1" w:styleId="WW8Num18z4">
    <w:name w:val="WW8Num18z4"/>
    <w:rsid w:val="00FE25A0"/>
  </w:style>
  <w:style w:type="character" w:customStyle="1" w:styleId="WW8Num18z5">
    <w:name w:val="WW8Num18z5"/>
    <w:rsid w:val="00FE25A0"/>
  </w:style>
  <w:style w:type="character" w:customStyle="1" w:styleId="WW8Num18z6">
    <w:name w:val="WW8Num18z6"/>
    <w:rsid w:val="00FE25A0"/>
  </w:style>
  <w:style w:type="character" w:customStyle="1" w:styleId="WW8Num18z7">
    <w:name w:val="WW8Num18z7"/>
    <w:rsid w:val="00FE25A0"/>
  </w:style>
  <w:style w:type="character" w:customStyle="1" w:styleId="WW8Num18z8">
    <w:name w:val="WW8Num18z8"/>
    <w:rsid w:val="00FE25A0"/>
  </w:style>
  <w:style w:type="character" w:customStyle="1" w:styleId="WW8Num20z1">
    <w:name w:val="WW8Num20z1"/>
    <w:rsid w:val="00FE25A0"/>
    <w:rPr>
      <w:rFonts w:ascii="Courier New" w:hAnsi="Courier New" w:cs="Courier New" w:hint="default"/>
    </w:rPr>
  </w:style>
  <w:style w:type="character" w:customStyle="1" w:styleId="WW8Num20z2">
    <w:name w:val="WW8Num20z2"/>
    <w:rsid w:val="00FE25A0"/>
    <w:rPr>
      <w:rFonts w:ascii="Wingdings" w:hAnsi="Wingdings" w:cs="Wingdings" w:hint="default"/>
    </w:rPr>
  </w:style>
  <w:style w:type="character" w:customStyle="1" w:styleId="WW8Num20z3">
    <w:name w:val="WW8Num20z3"/>
    <w:rsid w:val="00FE25A0"/>
    <w:rPr>
      <w:rFonts w:ascii="Symbol" w:hAnsi="Symbol" w:cs="Symbol" w:hint="default"/>
    </w:rPr>
  </w:style>
  <w:style w:type="character" w:customStyle="1" w:styleId="WW8Num21z1">
    <w:name w:val="WW8Num21z1"/>
    <w:rsid w:val="00FE25A0"/>
  </w:style>
  <w:style w:type="character" w:customStyle="1" w:styleId="WW8Num21z2">
    <w:name w:val="WW8Num21z2"/>
    <w:rsid w:val="00FE25A0"/>
  </w:style>
  <w:style w:type="character" w:customStyle="1" w:styleId="WW8Num21z3">
    <w:name w:val="WW8Num21z3"/>
    <w:rsid w:val="00FE25A0"/>
  </w:style>
  <w:style w:type="character" w:customStyle="1" w:styleId="WW8Num21z4">
    <w:name w:val="WW8Num21z4"/>
    <w:rsid w:val="00FE25A0"/>
  </w:style>
  <w:style w:type="character" w:customStyle="1" w:styleId="WW8Num21z5">
    <w:name w:val="WW8Num21z5"/>
    <w:rsid w:val="00FE25A0"/>
  </w:style>
  <w:style w:type="character" w:customStyle="1" w:styleId="WW8Num21z6">
    <w:name w:val="WW8Num21z6"/>
    <w:rsid w:val="00FE25A0"/>
  </w:style>
  <w:style w:type="character" w:customStyle="1" w:styleId="WW8Num21z7">
    <w:name w:val="WW8Num21z7"/>
    <w:rsid w:val="00FE25A0"/>
  </w:style>
  <w:style w:type="character" w:customStyle="1" w:styleId="WW8Num21z8">
    <w:name w:val="WW8Num21z8"/>
    <w:rsid w:val="00FE25A0"/>
  </w:style>
  <w:style w:type="character" w:customStyle="1" w:styleId="WW8Num22z1">
    <w:name w:val="WW8Num22z1"/>
    <w:rsid w:val="00FE25A0"/>
  </w:style>
  <w:style w:type="character" w:customStyle="1" w:styleId="WW8Num22z2">
    <w:name w:val="WW8Num22z2"/>
    <w:rsid w:val="00FE25A0"/>
  </w:style>
  <w:style w:type="character" w:customStyle="1" w:styleId="WW8Num22z3">
    <w:name w:val="WW8Num22z3"/>
    <w:rsid w:val="00FE25A0"/>
  </w:style>
  <w:style w:type="character" w:customStyle="1" w:styleId="WW8Num22z4">
    <w:name w:val="WW8Num22z4"/>
    <w:rsid w:val="00FE25A0"/>
  </w:style>
  <w:style w:type="character" w:customStyle="1" w:styleId="WW8Num22z5">
    <w:name w:val="WW8Num22z5"/>
    <w:rsid w:val="00FE25A0"/>
  </w:style>
  <w:style w:type="character" w:customStyle="1" w:styleId="WW8Num22z6">
    <w:name w:val="WW8Num22z6"/>
    <w:rsid w:val="00FE25A0"/>
  </w:style>
  <w:style w:type="character" w:customStyle="1" w:styleId="WW8Num22z7">
    <w:name w:val="WW8Num22z7"/>
    <w:rsid w:val="00FE25A0"/>
  </w:style>
  <w:style w:type="character" w:customStyle="1" w:styleId="WW8Num22z8">
    <w:name w:val="WW8Num22z8"/>
    <w:rsid w:val="00FE25A0"/>
  </w:style>
  <w:style w:type="character" w:customStyle="1" w:styleId="WW8Num23z1">
    <w:name w:val="WW8Num23z1"/>
    <w:rsid w:val="00FE25A0"/>
  </w:style>
  <w:style w:type="character" w:customStyle="1" w:styleId="WW8Num23z2">
    <w:name w:val="WW8Num23z2"/>
    <w:rsid w:val="00FE25A0"/>
  </w:style>
  <w:style w:type="character" w:customStyle="1" w:styleId="WW8Num23z3">
    <w:name w:val="WW8Num23z3"/>
    <w:rsid w:val="00FE25A0"/>
  </w:style>
  <w:style w:type="character" w:customStyle="1" w:styleId="WW8Num23z4">
    <w:name w:val="WW8Num23z4"/>
    <w:rsid w:val="00FE25A0"/>
  </w:style>
  <w:style w:type="character" w:customStyle="1" w:styleId="WW8Num23z5">
    <w:name w:val="WW8Num23z5"/>
    <w:rsid w:val="00FE25A0"/>
  </w:style>
  <w:style w:type="character" w:customStyle="1" w:styleId="WW8Num23z6">
    <w:name w:val="WW8Num23z6"/>
    <w:rsid w:val="00FE25A0"/>
  </w:style>
  <w:style w:type="character" w:customStyle="1" w:styleId="WW8Num23z7">
    <w:name w:val="WW8Num23z7"/>
    <w:rsid w:val="00FE25A0"/>
  </w:style>
  <w:style w:type="character" w:customStyle="1" w:styleId="WW8Num23z8">
    <w:name w:val="WW8Num23z8"/>
    <w:rsid w:val="00FE25A0"/>
  </w:style>
  <w:style w:type="character" w:customStyle="1" w:styleId="WW8Num26z1">
    <w:name w:val="WW8Num26z1"/>
    <w:rsid w:val="00FE25A0"/>
  </w:style>
  <w:style w:type="character" w:customStyle="1" w:styleId="WW8Num26z2">
    <w:name w:val="WW8Num26z2"/>
    <w:rsid w:val="00FE25A0"/>
  </w:style>
  <w:style w:type="character" w:customStyle="1" w:styleId="WW8Num26z3">
    <w:name w:val="WW8Num26z3"/>
    <w:rsid w:val="00FE25A0"/>
  </w:style>
  <w:style w:type="character" w:customStyle="1" w:styleId="WW8Num26z4">
    <w:name w:val="WW8Num26z4"/>
    <w:rsid w:val="00FE25A0"/>
  </w:style>
  <w:style w:type="character" w:customStyle="1" w:styleId="WW8Num26z5">
    <w:name w:val="WW8Num26z5"/>
    <w:rsid w:val="00FE25A0"/>
  </w:style>
  <w:style w:type="character" w:customStyle="1" w:styleId="WW8Num26z6">
    <w:name w:val="WW8Num26z6"/>
    <w:rsid w:val="00FE25A0"/>
  </w:style>
  <w:style w:type="character" w:customStyle="1" w:styleId="WW8Num26z7">
    <w:name w:val="WW8Num26z7"/>
    <w:rsid w:val="00FE25A0"/>
  </w:style>
  <w:style w:type="character" w:customStyle="1" w:styleId="WW8Num26z8">
    <w:name w:val="WW8Num26z8"/>
    <w:rsid w:val="00FE25A0"/>
  </w:style>
  <w:style w:type="character" w:customStyle="1" w:styleId="WW8Num27z1">
    <w:name w:val="WW8Num27z1"/>
    <w:rsid w:val="00FE25A0"/>
    <w:rPr>
      <w:rFonts w:ascii="Courier New" w:hAnsi="Courier New" w:cs="Courier New" w:hint="default"/>
    </w:rPr>
  </w:style>
  <w:style w:type="character" w:customStyle="1" w:styleId="WW8Num27z3">
    <w:name w:val="WW8Num27z3"/>
    <w:rsid w:val="00FE25A0"/>
    <w:rPr>
      <w:rFonts w:ascii="Symbol" w:hAnsi="Symbol" w:cs="Symbol" w:hint="default"/>
    </w:rPr>
  </w:style>
  <w:style w:type="character" w:customStyle="1" w:styleId="WW8Num28z1">
    <w:name w:val="WW8Num28z1"/>
    <w:rsid w:val="00FE25A0"/>
  </w:style>
  <w:style w:type="character" w:customStyle="1" w:styleId="WW8Num28z2">
    <w:name w:val="WW8Num28z2"/>
    <w:rsid w:val="00FE25A0"/>
  </w:style>
  <w:style w:type="character" w:customStyle="1" w:styleId="WW8Num28z3">
    <w:name w:val="WW8Num28z3"/>
    <w:rsid w:val="00FE25A0"/>
  </w:style>
  <w:style w:type="character" w:customStyle="1" w:styleId="WW8Num28z4">
    <w:name w:val="WW8Num28z4"/>
    <w:rsid w:val="00FE25A0"/>
  </w:style>
  <w:style w:type="character" w:customStyle="1" w:styleId="WW8Num28z5">
    <w:name w:val="WW8Num28z5"/>
    <w:rsid w:val="00FE25A0"/>
  </w:style>
  <w:style w:type="character" w:customStyle="1" w:styleId="WW8Num28z6">
    <w:name w:val="WW8Num28z6"/>
    <w:rsid w:val="00FE25A0"/>
  </w:style>
  <w:style w:type="character" w:customStyle="1" w:styleId="WW8Num28z7">
    <w:name w:val="WW8Num28z7"/>
    <w:rsid w:val="00FE25A0"/>
  </w:style>
  <w:style w:type="character" w:customStyle="1" w:styleId="WW8Num28z8">
    <w:name w:val="WW8Num28z8"/>
    <w:rsid w:val="00FE25A0"/>
  </w:style>
  <w:style w:type="character" w:customStyle="1" w:styleId="WW8Num29z1">
    <w:name w:val="WW8Num29z1"/>
    <w:rsid w:val="00FE25A0"/>
  </w:style>
  <w:style w:type="character" w:customStyle="1" w:styleId="WW8Num29z2">
    <w:name w:val="WW8Num29z2"/>
    <w:rsid w:val="00FE25A0"/>
  </w:style>
  <w:style w:type="character" w:customStyle="1" w:styleId="WW8Num29z3">
    <w:name w:val="WW8Num29z3"/>
    <w:rsid w:val="00FE25A0"/>
  </w:style>
  <w:style w:type="character" w:customStyle="1" w:styleId="WW8Num29z4">
    <w:name w:val="WW8Num29z4"/>
    <w:rsid w:val="00FE25A0"/>
  </w:style>
  <w:style w:type="character" w:customStyle="1" w:styleId="WW8Num29z5">
    <w:name w:val="WW8Num29z5"/>
    <w:rsid w:val="00FE25A0"/>
  </w:style>
  <w:style w:type="character" w:customStyle="1" w:styleId="WW8Num29z6">
    <w:name w:val="WW8Num29z6"/>
    <w:rsid w:val="00FE25A0"/>
  </w:style>
  <w:style w:type="character" w:customStyle="1" w:styleId="WW8Num29z7">
    <w:name w:val="WW8Num29z7"/>
    <w:rsid w:val="00FE25A0"/>
  </w:style>
  <w:style w:type="character" w:customStyle="1" w:styleId="WW8Num29z8">
    <w:name w:val="WW8Num29z8"/>
    <w:rsid w:val="00FE25A0"/>
  </w:style>
  <w:style w:type="character" w:customStyle="1" w:styleId="WW8Num30z2">
    <w:name w:val="WW8Num30z2"/>
    <w:rsid w:val="00FE25A0"/>
  </w:style>
  <w:style w:type="character" w:customStyle="1" w:styleId="WW8Num30z3">
    <w:name w:val="WW8Num30z3"/>
    <w:rsid w:val="00FE25A0"/>
  </w:style>
  <w:style w:type="character" w:customStyle="1" w:styleId="WW8Num30z4">
    <w:name w:val="WW8Num30z4"/>
    <w:rsid w:val="00FE25A0"/>
  </w:style>
  <w:style w:type="character" w:customStyle="1" w:styleId="WW8Num30z5">
    <w:name w:val="WW8Num30z5"/>
    <w:rsid w:val="00FE25A0"/>
  </w:style>
  <w:style w:type="character" w:customStyle="1" w:styleId="WW8Num30z6">
    <w:name w:val="WW8Num30z6"/>
    <w:rsid w:val="00FE25A0"/>
  </w:style>
  <w:style w:type="character" w:customStyle="1" w:styleId="WW8Num30z7">
    <w:name w:val="WW8Num30z7"/>
    <w:rsid w:val="00FE25A0"/>
  </w:style>
  <w:style w:type="character" w:customStyle="1" w:styleId="WW8Num30z8">
    <w:name w:val="WW8Num30z8"/>
    <w:rsid w:val="00FE25A0"/>
  </w:style>
  <w:style w:type="character" w:customStyle="1" w:styleId="WW8Num31z1">
    <w:name w:val="WW8Num31z1"/>
    <w:rsid w:val="00FE25A0"/>
  </w:style>
  <w:style w:type="character" w:customStyle="1" w:styleId="WW8Num31z2">
    <w:name w:val="WW8Num31z2"/>
    <w:rsid w:val="00FE25A0"/>
  </w:style>
  <w:style w:type="character" w:customStyle="1" w:styleId="WW8Num31z3">
    <w:name w:val="WW8Num31z3"/>
    <w:rsid w:val="00FE25A0"/>
    <w:rPr>
      <w:strike w:val="0"/>
      <w:dstrike w:val="0"/>
    </w:rPr>
  </w:style>
  <w:style w:type="character" w:customStyle="1" w:styleId="WW8Num31z4">
    <w:name w:val="WW8Num31z4"/>
    <w:rsid w:val="00FE25A0"/>
  </w:style>
  <w:style w:type="character" w:customStyle="1" w:styleId="WW8Num31z5">
    <w:name w:val="WW8Num31z5"/>
    <w:rsid w:val="00FE25A0"/>
  </w:style>
  <w:style w:type="character" w:customStyle="1" w:styleId="WW8Num31z6">
    <w:name w:val="WW8Num31z6"/>
    <w:rsid w:val="00FE25A0"/>
  </w:style>
  <w:style w:type="character" w:customStyle="1" w:styleId="WW8Num31z7">
    <w:name w:val="WW8Num31z7"/>
    <w:rsid w:val="00FE25A0"/>
  </w:style>
  <w:style w:type="character" w:customStyle="1" w:styleId="WW8Num31z8">
    <w:name w:val="WW8Num31z8"/>
    <w:rsid w:val="00FE25A0"/>
  </w:style>
  <w:style w:type="character" w:customStyle="1" w:styleId="WW8Num32z1">
    <w:name w:val="WW8Num32z1"/>
    <w:rsid w:val="00FE25A0"/>
  </w:style>
  <w:style w:type="character" w:customStyle="1" w:styleId="WW8Num32z2">
    <w:name w:val="WW8Num32z2"/>
    <w:rsid w:val="00FE25A0"/>
  </w:style>
  <w:style w:type="character" w:customStyle="1" w:styleId="WW8Num32z3">
    <w:name w:val="WW8Num32z3"/>
    <w:rsid w:val="00FE25A0"/>
  </w:style>
  <w:style w:type="character" w:customStyle="1" w:styleId="WW8Num32z4">
    <w:name w:val="WW8Num32z4"/>
    <w:rsid w:val="00FE25A0"/>
  </w:style>
  <w:style w:type="character" w:customStyle="1" w:styleId="WW8Num32z5">
    <w:name w:val="WW8Num32z5"/>
    <w:rsid w:val="00FE25A0"/>
  </w:style>
  <w:style w:type="character" w:customStyle="1" w:styleId="WW8Num32z6">
    <w:name w:val="WW8Num32z6"/>
    <w:rsid w:val="00FE25A0"/>
  </w:style>
  <w:style w:type="character" w:customStyle="1" w:styleId="WW8Num32z7">
    <w:name w:val="WW8Num32z7"/>
    <w:rsid w:val="00FE25A0"/>
  </w:style>
  <w:style w:type="character" w:customStyle="1" w:styleId="WW8Num32z8">
    <w:name w:val="WW8Num32z8"/>
    <w:rsid w:val="00FE25A0"/>
  </w:style>
  <w:style w:type="character" w:customStyle="1" w:styleId="WW8Num33z1">
    <w:name w:val="WW8Num33z1"/>
    <w:rsid w:val="00FE25A0"/>
  </w:style>
  <w:style w:type="character" w:customStyle="1" w:styleId="WW8Num33z2">
    <w:name w:val="WW8Num33z2"/>
    <w:rsid w:val="00FE25A0"/>
  </w:style>
  <w:style w:type="character" w:customStyle="1" w:styleId="WW8Num33z3">
    <w:name w:val="WW8Num33z3"/>
    <w:rsid w:val="00FE25A0"/>
  </w:style>
  <w:style w:type="character" w:customStyle="1" w:styleId="WW8Num33z4">
    <w:name w:val="WW8Num33z4"/>
    <w:rsid w:val="00FE25A0"/>
  </w:style>
  <w:style w:type="character" w:customStyle="1" w:styleId="WW8Num33z5">
    <w:name w:val="WW8Num33z5"/>
    <w:rsid w:val="00FE25A0"/>
  </w:style>
  <w:style w:type="character" w:customStyle="1" w:styleId="WW8Num33z6">
    <w:name w:val="WW8Num33z6"/>
    <w:rsid w:val="00FE25A0"/>
  </w:style>
  <w:style w:type="character" w:customStyle="1" w:styleId="WW8Num33z7">
    <w:name w:val="WW8Num33z7"/>
    <w:rsid w:val="00FE25A0"/>
  </w:style>
  <w:style w:type="character" w:customStyle="1" w:styleId="WW8Num33z8">
    <w:name w:val="WW8Num33z8"/>
    <w:rsid w:val="00FE25A0"/>
  </w:style>
  <w:style w:type="character" w:customStyle="1" w:styleId="WW8Num34z1">
    <w:name w:val="WW8Num34z1"/>
    <w:rsid w:val="00FE25A0"/>
  </w:style>
  <w:style w:type="character" w:customStyle="1" w:styleId="WW8Num34z2">
    <w:name w:val="WW8Num34z2"/>
    <w:rsid w:val="00FE25A0"/>
  </w:style>
  <w:style w:type="character" w:customStyle="1" w:styleId="WW8Num34z3">
    <w:name w:val="WW8Num34z3"/>
    <w:rsid w:val="00FE25A0"/>
  </w:style>
  <w:style w:type="character" w:customStyle="1" w:styleId="WW8Num34z4">
    <w:name w:val="WW8Num34z4"/>
    <w:rsid w:val="00FE25A0"/>
  </w:style>
  <w:style w:type="character" w:customStyle="1" w:styleId="WW8Num34z5">
    <w:name w:val="WW8Num34z5"/>
    <w:rsid w:val="00FE25A0"/>
  </w:style>
  <w:style w:type="character" w:customStyle="1" w:styleId="WW8Num34z6">
    <w:name w:val="WW8Num34z6"/>
    <w:rsid w:val="00FE25A0"/>
  </w:style>
  <w:style w:type="character" w:customStyle="1" w:styleId="WW8Num34z7">
    <w:name w:val="WW8Num34z7"/>
    <w:rsid w:val="00FE25A0"/>
  </w:style>
  <w:style w:type="character" w:customStyle="1" w:styleId="WW8Num34z8">
    <w:name w:val="WW8Num34z8"/>
    <w:rsid w:val="00FE25A0"/>
  </w:style>
  <w:style w:type="character" w:customStyle="1" w:styleId="WW8Num35z1">
    <w:name w:val="WW8Num35z1"/>
    <w:rsid w:val="00FE25A0"/>
  </w:style>
  <w:style w:type="character" w:customStyle="1" w:styleId="WW8Num35z2">
    <w:name w:val="WW8Num35z2"/>
    <w:rsid w:val="00FE25A0"/>
  </w:style>
  <w:style w:type="character" w:customStyle="1" w:styleId="WW8Num35z3">
    <w:name w:val="WW8Num35z3"/>
    <w:rsid w:val="00FE25A0"/>
  </w:style>
  <w:style w:type="character" w:customStyle="1" w:styleId="WW8Num35z4">
    <w:name w:val="WW8Num35z4"/>
    <w:rsid w:val="00FE25A0"/>
  </w:style>
  <w:style w:type="character" w:customStyle="1" w:styleId="WW8Num35z5">
    <w:name w:val="WW8Num35z5"/>
    <w:rsid w:val="00FE25A0"/>
  </w:style>
  <w:style w:type="character" w:customStyle="1" w:styleId="WW8Num35z6">
    <w:name w:val="WW8Num35z6"/>
    <w:rsid w:val="00FE25A0"/>
  </w:style>
  <w:style w:type="character" w:customStyle="1" w:styleId="WW8Num35z7">
    <w:name w:val="WW8Num35z7"/>
    <w:rsid w:val="00FE25A0"/>
  </w:style>
  <w:style w:type="character" w:customStyle="1" w:styleId="WW8Num35z8">
    <w:name w:val="WW8Num35z8"/>
    <w:rsid w:val="00FE25A0"/>
  </w:style>
  <w:style w:type="character" w:customStyle="1" w:styleId="WW8Num36z1">
    <w:name w:val="WW8Num36z1"/>
    <w:rsid w:val="00FE25A0"/>
    <w:rPr>
      <w:rFonts w:cs="Times New Roman"/>
      <w:b w:val="0"/>
    </w:rPr>
  </w:style>
  <w:style w:type="character" w:customStyle="1" w:styleId="WW8Num36z2">
    <w:name w:val="WW8Num36z2"/>
    <w:rsid w:val="00FE25A0"/>
    <w:rPr>
      <w:rFonts w:ascii="Arial" w:hAnsi="Arial" w:cs="Times New Roman"/>
      <w:b w:val="0"/>
      <w:lang w:val="pl-PL"/>
    </w:rPr>
  </w:style>
  <w:style w:type="character" w:customStyle="1" w:styleId="WW8Num36z3">
    <w:name w:val="WW8Num36z3"/>
    <w:rsid w:val="00FE25A0"/>
    <w:rPr>
      <w:rFonts w:cs="Times New Roman"/>
    </w:rPr>
  </w:style>
  <w:style w:type="character" w:customStyle="1" w:styleId="WW8Num37z1">
    <w:name w:val="WW8Num37z1"/>
    <w:rsid w:val="00FE25A0"/>
    <w:rPr>
      <w:rFonts w:hint="default"/>
      <w:b w:val="0"/>
    </w:rPr>
  </w:style>
  <w:style w:type="character" w:customStyle="1" w:styleId="WW8Num39z4">
    <w:name w:val="WW8Num39z4"/>
    <w:rsid w:val="00FE25A0"/>
  </w:style>
  <w:style w:type="character" w:customStyle="1" w:styleId="WW8Num39z5">
    <w:name w:val="WW8Num39z5"/>
    <w:rsid w:val="00FE25A0"/>
  </w:style>
  <w:style w:type="character" w:customStyle="1" w:styleId="WW8Num39z6">
    <w:name w:val="WW8Num39z6"/>
    <w:rsid w:val="00FE25A0"/>
  </w:style>
  <w:style w:type="character" w:customStyle="1" w:styleId="WW8Num39z7">
    <w:name w:val="WW8Num39z7"/>
    <w:rsid w:val="00FE25A0"/>
  </w:style>
  <w:style w:type="character" w:customStyle="1" w:styleId="WW8Num39z8">
    <w:name w:val="WW8Num39z8"/>
    <w:rsid w:val="00FE25A0"/>
  </w:style>
  <w:style w:type="character" w:customStyle="1" w:styleId="Domylnaczcionkaakapitu1">
    <w:name w:val="Domyślna czcionka akapitu1"/>
    <w:rsid w:val="00FE25A0"/>
  </w:style>
  <w:style w:type="character" w:customStyle="1" w:styleId="TekstpodstawowyZnak">
    <w:name w:val="Tekst podstawowy Znak"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FE25A0"/>
    <w:rPr>
      <w:vertAlign w:val="superscript"/>
    </w:rPr>
  </w:style>
  <w:style w:type="character" w:styleId="Odwoanieintensywne">
    <w:name w:val="Intense Reference"/>
    <w:qFormat/>
    <w:rsid w:val="00FE25A0"/>
    <w:rPr>
      <w:b/>
      <w:bCs/>
      <w:smallCaps/>
      <w:color w:val="C0504D"/>
      <w:spacing w:val="5"/>
      <w:u w:val="single"/>
    </w:rPr>
  </w:style>
  <w:style w:type="character" w:styleId="Pogrubienie">
    <w:name w:val="Strong"/>
    <w:qFormat/>
    <w:rsid w:val="00FE25A0"/>
    <w:rPr>
      <w:b/>
      <w:bCs/>
    </w:rPr>
  </w:style>
  <w:style w:type="character" w:styleId="Tytuksiki">
    <w:name w:val="Book Title"/>
    <w:qFormat/>
    <w:rsid w:val="00FE25A0"/>
    <w:rPr>
      <w:b/>
      <w:bCs/>
      <w:smallCaps/>
      <w:spacing w:val="5"/>
    </w:rPr>
  </w:style>
  <w:style w:type="character" w:customStyle="1" w:styleId="Tekstpodstawowy2Znak">
    <w:name w:val="Tekst podstawowy 2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kocowych">
    <w:name w:val="Znaki przypisów końcowych"/>
    <w:rsid w:val="00FE25A0"/>
    <w:rPr>
      <w:vertAlign w:val="superscript"/>
    </w:rPr>
  </w:style>
  <w:style w:type="character" w:styleId="Uwydatnienie">
    <w:name w:val="Emphasis"/>
    <w:qFormat/>
    <w:rsid w:val="00FE25A0"/>
    <w:rPr>
      <w:b/>
      <w:bCs/>
      <w:i w:val="0"/>
      <w:iCs w:val="0"/>
    </w:rPr>
  </w:style>
  <w:style w:type="character" w:customStyle="1" w:styleId="st">
    <w:name w:val="st"/>
    <w:rsid w:val="00FE25A0"/>
  </w:style>
  <w:style w:type="character" w:customStyle="1" w:styleId="ft">
    <w:name w:val="ft"/>
    <w:rsid w:val="00FE25A0"/>
  </w:style>
  <w:style w:type="character" w:styleId="UyteHipercze">
    <w:name w:val="FollowedHyperlink"/>
    <w:rsid w:val="00FE25A0"/>
    <w:rPr>
      <w:color w:val="800080"/>
      <w:u w:val="single"/>
    </w:rPr>
  </w:style>
  <w:style w:type="character" w:customStyle="1" w:styleId="TekstpodstawowywcityZnak">
    <w:name w:val="Tekst podstawowy wcięty Znak"/>
    <w:rsid w:val="00FE25A0"/>
    <w:rPr>
      <w:rFonts w:ascii="Times New Roman" w:eastAsia="Times New Roman" w:hAnsi="Times New Roman" w:cs="Times New Roman"/>
    </w:rPr>
  </w:style>
  <w:style w:type="character" w:customStyle="1" w:styleId="Tekstpodstawowy3Znak">
    <w:name w:val="Tekst podstawowy 3 Znak"/>
    <w:rsid w:val="00FE25A0"/>
    <w:rPr>
      <w:rFonts w:ascii="Times New Roman" w:eastAsia="Times New Roman" w:hAnsi="Times New Roman" w:cs="Times New Roman"/>
      <w:b/>
      <w:bCs/>
      <w:szCs w:val="24"/>
    </w:rPr>
  </w:style>
  <w:style w:type="character" w:customStyle="1" w:styleId="attr-name">
    <w:name w:val="attr-name"/>
    <w:rsid w:val="00FE25A0"/>
  </w:style>
  <w:style w:type="character" w:customStyle="1" w:styleId="title12">
    <w:name w:val="title12"/>
    <w:rsid w:val="00FE25A0"/>
  </w:style>
  <w:style w:type="character" w:customStyle="1" w:styleId="WW-Absatz-Standardschriftart1">
    <w:name w:val="WW-Absatz-Standardschriftart1"/>
    <w:rsid w:val="00FE25A0"/>
  </w:style>
  <w:style w:type="character" w:customStyle="1" w:styleId="Tytu1">
    <w:name w:val="Tytuł1"/>
    <w:rsid w:val="00FE25A0"/>
  </w:style>
  <w:style w:type="character" w:customStyle="1" w:styleId="apple-style-span">
    <w:name w:val="apple-style-span"/>
    <w:rsid w:val="00FE25A0"/>
  </w:style>
  <w:style w:type="character" w:customStyle="1" w:styleId="pnam1">
    <w:name w:val="pnam1"/>
    <w:rsid w:val="00FE25A0"/>
    <w:rPr>
      <w:b/>
      <w:bCs/>
      <w:strike w:val="0"/>
      <w:dstrike w:val="0"/>
      <w:color w:val="25B6C8"/>
      <w:sz w:val="16"/>
      <w:szCs w:val="16"/>
      <w:u w:val="none"/>
    </w:rPr>
  </w:style>
  <w:style w:type="character" w:customStyle="1" w:styleId="titletab">
    <w:name w:val="titletab"/>
    <w:rsid w:val="00FE25A0"/>
  </w:style>
  <w:style w:type="character" w:customStyle="1" w:styleId="to">
    <w:name w:val="to"/>
    <w:rsid w:val="00FE25A0"/>
  </w:style>
  <w:style w:type="character" w:customStyle="1" w:styleId="to1">
    <w:name w:val="to1"/>
    <w:rsid w:val="00FE25A0"/>
    <w:rPr>
      <w:rFonts w:ascii="Verdana" w:hAnsi="Verdana" w:cs="Verdana" w:hint="default"/>
      <w:strike w:val="0"/>
      <w:dstrike w:val="0"/>
      <w:color w:val="808080"/>
      <w:sz w:val="14"/>
      <w:szCs w:val="14"/>
      <w:u w:val="none"/>
    </w:rPr>
  </w:style>
  <w:style w:type="character" w:customStyle="1" w:styleId="pnam">
    <w:name w:val="pnam"/>
    <w:rsid w:val="00FE25A0"/>
  </w:style>
  <w:style w:type="character" w:customStyle="1" w:styleId="NagwekZnak1">
    <w:name w:val="Nagłówek Znak1"/>
    <w:rsid w:val="00FE25A0"/>
    <w:rPr>
      <w:rFonts w:eastAsia="Times New Roman"/>
      <w:color w:val="000000"/>
      <w:sz w:val="26"/>
      <w:szCs w:val="22"/>
    </w:rPr>
  </w:style>
  <w:style w:type="character" w:customStyle="1" w:styleId="StopkaZnak1">
    <w:name w:val="Stopka Znak1"/>
    <w:rsid w:val="00FE25A0"/>
    <w:rPr>
      <w:rFonts w:eastAsia="Times New Roman"/>
      <w:color w:val="000000"/>
      <w:sz w:val="26"/>
      <w:szCs w:val="22"/>
    </w:rPr>
  </w:style>
  <w:style w:type="character" w:customStyle="1" w:styleId="Tekstpodstawowywcity2Znak">
    <w:name w:val="Tekst podstawowy wcięty 2 Znak"/>
    <w:rsid w:val="00FE25A0"/>
    <w:rPr>
      <w:rFonts w:eastAsia="Times New Roman"/>
      <w:color w:val="000000"/>
      <w:szCs w:val="22"/>
    </w:rPr>
  </w:style>
  <w:style w:type="character" w:customStyle="1" w:styleId="Tekstpodstawowywcity3Znak">
    <w:name w:val="Tekst podstawowy wcięty 3 Znak"/>
    <w:rsid w:val="00FE25A0"/>
    <w:rPr>
      <w:color w:val="000000"/>
    </w:rPr>
  </w:style>
  <w:style w:type="character" w:customStyle="1" w:styleId="Tekstpodstawowywcity2Znak1">
    <w:name w:val="Tekst podstawowy wcięty 2 Znak1"/>
    <w:rsid w:val="00FE25A0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FE25A0"/>
  </w:style>
  <w:style w:type="character" w:customStyle="1" w:styleId="Tekstpodstawowywcity3Znak1">
    <w:name w:val="Tekst podstawowy wcięty 3 Znak1"/>
    <w:rsid w:val="00FE25A0"/>
    <w:rPr>
      <w:rFonts w:ascii="Times New Roman" w:eastAsia="Times New Roman" w:hAnsi="Times New Roman" w:cs="Times New Roman"/>
      <w:sz w:val="16"/>
      <w:szCs w:val="16"/>
    </w:rPr>
  </w:style>
  <w:style w:type="character" w:customStyle="1" w:styleId="ZwykytekstZnak">
    <w:name w:val="Zwykły tekst Znak"/>
    <w:rsid w:val="00FE25A0"/>
    <w:rPr>
      <w:rFonts w:ascii="Courier New" w:eastAsia="Times New Roman" w:hAnsi="Courier New" w:cs="Times New Roman"/>
      <w:sz w:val="20"/>
      <w:szCs w:val="20"/>
    </w:rPr>
  </w:style>
  <w:style w:type="character" w:customStyle="1" w:styleId="PodtytuZnak">
    <w:name w:val="Podtytuł Znak"/>
    <w:rsid w:val="00FE25A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ustZnak">
    <w:name w:val="ust Znak"/>
    <w:rsid w:val="00FE25A0"/>
    <w:rPr>
      <w:rFonts w:ascii="Times New Roman" w:eastAsia="Times New Roman" w:hAnsi="Times New Roman" w:cs="Times New Roman"/>
      <w:sz w:val="24"/>
      <w:szCs w:val="20"/>
    </w:rPr>
  </w:style>
  <w:style w:type="character" w:customStyle="1" w:styleId="Odwoaniedokomentarza1">
    <w:name w:val="Odwołanie do komentarza1"/>
    <w:rsid w:val="00FE25A0"/>
    <w:rPr>
      <w:sz w:val="16"/>
      <w:szCs w:val="16"/>
    </w:rPr>
  </w:style>
  <w:style w:type="character" w:customStyle="1" w:styleId="A6">
    <w:name w:val="A6"/>
    <w:rsid w:val="00FE25A0"/>
    <w:rPr>
      <w:rFonts w:cs="Futura Lt BT"/>
      <w:color w:val="000000"/>
      <w:sz w:val="16"/>
      <w:szCs w:val="16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uiPriority w:val="34"/>
    <w:qFormat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introduction-desc">
    <w:name w:val="introduction-desc"/>
    <w:rsid w:val="00FE25A0"/>
  </w:style>
  <w:style w:type="character" w:customStyle="1" w:styleId="BezodstpwZnak">
    <w:name w:val="Bez odstępów Znak"/>
    <w:rsid w:val="00FE25A0"/>
    <w:rPr>
      <w:rFonts w:ascii="Times New Roman" w:hAnsi="Times New Roman" w:cs="Times New Roman"/>
      <w:color w:val="000000"/>
      <w:sz w:val="22"/>
      <w:szCs w:val="22"/>
    </w:rPr>
  </w:style>
  <w:style w:type="character" w:customStyle="1" w:styleId="Odwoanieprzypisudolnego1">
    <w:name w:val="Odwołanie przypisu dolnego1"/>
    <w:rsid w:val="00FE25A0"/>
    <w:rPr>
      <w:vertAlign w:val="superscript"/>
    </w:rPr>
  </w:style>
  <w:style w:type="character" w:customStyle="1" w:styleId="Odwoanieprzypisukocowego1">
    <w:name w:val="Odwołanie przypisu końcowego1"/>
    <w:rsid w:val="00FE25A0"/>
    <w:rPr>
      <w:vertAlign w:val="superscript"/>
    </w:rPr>
  </w:style>
  <w:style w:type="character" w:styleId="Odwoanieprzypisudolnego">
    <w:name w:val="footnote reference"/>
    <w:uiPriority w:val="99"/>
    <w:rsid w:val="00FE25A0"/>
    <w:rPr>
      <w:vertAlign w:val="superscript"/>
    </w:rPr>
  </w:style>
  <w:style w:type="character" w:customStyle="1" w:styleId="Znakinumeracji">
    <w:name w:val="Znaki numeracji"/>
    <w:rsid w:val="00FE25A0"/>
  </w:style>
  <w:style w:type="character" w:customStyle="1" w:styleId="Symbolewypunktowania">
    <w:name w:val="Symbole wypunktowania"/>
    <w:rsid w:val="00FE25A0"/>
    <w:rPr>
      <w:rFonts w:ascii="OpenSymbol" w:eastAsia="OpenSymbol" w:hAnsi="OpenSymbol" w:cs="OpenSymbol"/>
    </w:rPr>
  </w:style>
  <w:style w:type="character" w:styleId="Odwoanieprzypisukocowego">
    <w:name w:val="endnote reference"/>
    <w:rsid w:val="00FE25A0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FE25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FE25A0"/>
    <w:pPr>
      <w:suppressAutoHyphens/>
      <w:spacing w:after="0" w:line="240" w:lineRule="auto"/>
      <w:ind w:left="360" w:hanging="360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odpis1">
    <w:name w:val="Podpis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E25A0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ar-SA"/>
    </w:rPr>
  </w:style>
  <w:style w:type="paragraph" w:customStyle="1" w:styleId="Legenda1">
    <w:name w:val="Legenda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ar-SA"/>
    </w:rPr>
  </w:style>
  <w:style w:type="character" w:customStyle="1" w:styleId="NagwekZnak2">
    <w:name w:val="Nagłówek Znak2"/>
    <w:basedOn w:val="Domylnaczcionkaakapitu"/>
    <w:rsid w:val="00FE25A0"/>
    <w:rPr>
      <w:sz w:val="24"/>
      <w:szCs w:val="24"/>
      <w:lang w:eastAsia="ar-SA"/>
    </w:rPr>
  </w:style>
  <w:style w:type="character" w:customStyle="1" w:styleId="StopkaZnak2">
    <w:name w:val="Stopka Znak2"/>
    <w:basedOn w:val="Domylnaczcionkaakapitu"/>
    <w:rsid w:val="00FE25A0"/>
    <w:rPr>
      <w:sz w:val="24"/>
      <w:szCs w:val="24"/>
      <w:lang w:eastAsia="ar-SA"/>
    </w:rPr>
  </w:style>
  <w:style w:type="character" w:customStyle="1" w:styleId="TekstdymkaZnak1">
    <w:name w:val="Tekst dymka Znak1"/>
    <w:basedOn w:val="Domylnaczcionkaakapitu"/>
    <w:rsid w:val="00FE25A0"/>
    <w:rPr>
      <w:rFonts w:ascii="Segoe UI" w:hAnsi="Segoe UI" w:cs="Segoe UI"/>
      <w:sz w:val="18"/>
      <w:szCs w:val="18"/>
      <w:lang w:eastAsia="ar-SA"/>
    </w:rPr>
  </w:style>
  <w:style w:type="paragraph" w:customStyle="1" w:styleId="Default">
    <w:name w:val="Default"/>
    <w:rsid w:val="00FE25A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E25A0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E25A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1"/>
    <w:rsid w:val="00FE25A0"/>
    <w:pPr>
      <w:suppressAutoHyphens/>
      <w:spacing w:after="0" w:line="240" w:lineRule="auto"/>
      <w:ind w:left="720" w:hanging="96"/>
    </w:pPr>
    <w:rPr>
      <w:rFonts w:ascii="Times New Roman" w:eastAsia="Times New Roman" w:hAnsi="Times New Roman" w:cs="Times New Roman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FE25A0"/>
    <w:rPr>
      <w:rFonts w:ascii="Times New Roman" w:eastAsia="Times New Roman" w:hAnsi="Times New Roman" w:cs="Times New Roman"/>
      <w:lang w:eastAsia="ar-SA"/>
    </w:rPr>
  </w:style>
  <w:style w:type="paragraph" w:customStyle="1" w:styleId="Tekstpodstawowy31">
    <w:name w:val="Tekst podstawowy 31"/>
    <w:basedOn w:val="Normalny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FE25A0"/>
    <w:pPr>
      <w:suppressAutoHyphens/>
      <w:spacing w:after="0" w:line="240" w:lineRule="auto"/>
      <w:ind w:left="375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myslniki">
    <w:name w:val="myslniki"/>
    <w:basedOn w:val="Normalny"/>
    <w:rsid w:val="00FE25A0"/>
    <w:pPr>
      <w:suppressAutoHyphens/>
      <w:overflowPunct w:val="0"/>
      <w:autoSpaceDE w:val="0"/>
      <w:spacing w:after="0" w:line="240" w:lineRule="auto"/>
      <w:ind w:left="709" w:hanging="284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Pa0">
    <w:name w:val="Pa0"/>
    <w:basedOn w:val="Normalny"/>
    <w:next w:val="Normalny"/>
    <w:rsid w:val="00FE25A0"/>
    <w:pPr>
      <w:suppressAutoHyphens/>
      <w:autoSpaceDE w:val="0"/>
      <w:spacing w:after="0" w:line="241" w:lineRule="atLeast"/>
    </w:pPr>
    <w:rPr>
      <w:rFonts w:ascii="Myriad Pro" w:eastAsia="Times New Roman" w:hAnsi="Myriad Pro" w:cs="Myriad Pro"/>
      <w:color w:val="000000"/>
      <w:sz w:val="24"/>
      <w:szCs w:val="24"/>
      <w:lang w:eastAsia="ar-SA"/>
    </w:rPr>
  </w:style>
  <w:style w:type="paragraph" w:styleId="Bezodstpw">
    <w:name w:val="No Spacing"/>
    <w:qFormat/>
    <w:rsid w:val="00FE25A0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lang w:eastAsia="ar-SA"/>
    </w:rPr>
  </w:style>
  <w:style w:type="paragraph" w:customStyle="1" w:styleId="xl295">
    <w:name w:val="xl29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ar-SA"/>
    </w:rPr>
  </w:style>
  <w:style w:type="paragraph" w:customStyle="1" w:styleId="font5">
    <w:name w:val="font5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xl81">
    <w:name w:val="xl81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font0">
    <w:name w:val="font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6">
    <w:name w:val="font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7">
    <w:name w:val="font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8">
    <w:name w:val="font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font9">
    <w:name w:val="font9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font10">
    <w:name w:val="font1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11">
    <w:name w:val="font11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lang w:eastAsia="ar-SA"/>
    </w:rPr>
  </w:style>
  <w:style w:type="paragraph" w:customStyle="1" w:styleId="font12">
    <w:name w:val="font12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sz w:val="24"/>
      <w:szCs w:val="24"/>
      <w:lang w:eastAsia="ar-SA"/>
    </w:rPr>
  </w:style>
  <w:style w:type="paragraph" w:customStyle="1" w:styleId="font13">
    <w:name w:val="font13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4">
    <w:name w:val="font14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FF0000"/>
      <w:lang w:eastAsia="ar-SA"/>
    </w:rPr>
  </w:style>
  <w:style w:type="paragraph" w:customStyle="1" w:styleId="font15">
    <w:name w:val="font15"/>
    <w:basedOn w:val="Normalny"/>
    <w:rsid w:val="00FE25A0"/>
    <w:pPr>
      <w:suppressAutoHyphens/>
      <w:spacing w:before="280" w:after="280" w:line="240" w:lineRule="auto"/>
    </w:pPr>
    <w:rPr>
      <w:rFonts w:ascii="Cambria" w:eastAsia="Times New Roman" w:hAnsi="Cambria" w:cs="Cambria"/>
      <w:b/>
      <w:bCs/>
      <w:color w:val="000000"/>
      <w:lang w:eastAsia="ar-SA"/>
    </w:rPr>
  </w:style>
  <w:style w:type="paragraph" w:customStyle="1" w:styleId="font16">
    <w:name w:val="font1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7">
    <w:name w:val="font1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18">
    <w:name w:val="font1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xl64">
    <w:name w:val="xl64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5">
    <w:name w:val="xl6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6">
    <w:name w:val="xl66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7">
    <w:name w:val="xl67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8">
    <w:name w:val="xl6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9">
    <w:name w:val="xl6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0">
    <w:name w:val="xl7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1">
    <w:name w:val="xl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2">
    <w:name w:val="xl7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3">
    <w:name w:val="xl7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4">
    <w:name w:val="xl7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5">
    <w:name w:val="xl7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6">
    <w:name w:val="xl7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7">
    <w:name w:val="xl7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8">
    <w:name w:val="xl7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9">
    <w:name w:val="xl7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0">
    <w:name w:val="xl8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2">
    <w:name w:val="xl8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3">
    <w:name w:val="xl8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4">
    <w:name w:val="xl84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85">
    <w:name w:val="xl85"/>
    <w:basedOn w:val="Normalny"/>
    <w:rsid w:val="00FE25A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86">
    <w:name w:val="xl8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7">
    <w:name w:val="xl87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8">
    <w:name w:val="xl88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9">
    <w:name w:val="xl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0">
    <w:name w:val="xl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1">
    <w:name w:val="xl91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2">
    <w:name w:val="xl9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3">
    <w:name w:val="xl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4">
    <w:name w:val="xl9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5">
    <w:name w:val="xl9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96">
    <w:name w:val="xl9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7">
    <w:name w:val="xl9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8">
    <w:name w:val="xl9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9">
    <w:name w:val="xl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0">
    <w:name w:val="xl10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1">
    <w:name w:val="xl101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2">
    <w:name w:val="xl10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3">
    <w:name w:val="xl103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4">
    <w:name w:val="xl1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5">
    <w:name w:val="xl10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6">
    <w:name w:val="xl1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7">
    <w:name w:val="xl10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8">
    <w:name w:val="xl10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9">
    <w:name w:val="xl10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0">
    <w:name w:val="xl11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1">
    <w:name w:val="xl111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2">
    <w:name w:val="xl112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3">
    <w:name w:val="xl11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4">
    <w:name w:val="xl11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5">
    <w:name w:val="xl11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6">
    <w:name w:val="xl1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7">
    <w:name w:val="xl1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8">
    <w:name w:val="xl118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9">
    <w:name w:val="xl119"/>
    <w:basedOn w:val="Normalny"/>
    <w:rsid w:val="00FE25A0"/>
    <w:pPr>
      <w:pBdr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0">
    <w:name w:val="xl1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1">
    <w:name w:val="xl12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customStyle="1" w:styleId="xl122">
    <w:name w:val="xl122"/>
    <w:basedOn w:val="Normalny"/>
    <w:rsid w:val="00FE25A0"/>
    <w:pPr>
      <w:pBdr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3">
    <w:name w:val="xl123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4">
    <w:name w:val="xl1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5">
    <w:name w:val="xl125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6">
    <w:name w:val="xl12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7">
    <w:name w:val="xl1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8">
    <w:name w:val="xl12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9">
    <w:name w:val="xl129"/>
    <w:basedOn w:val="Normalny"/>
    <w:rsid w:val="00FE25A0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0">
    <w:name w:val="xl13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1">
    <w:name w:val="xl131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2">
    <w:name w:val="xl13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3">
    <w:name w:val="xl13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4">
    <w:name w:val="xl13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5">
    <w:name w:val="xl13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6">
    <w:name w:val="xl136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7">
    <w:name w:val="xl13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8">
    <w:name w:val="xl13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9">
    <w:name w:val="xl13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0">
    <w:name w:val="xl14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1">
    <w:name w:val="xl14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2">
    <w:name w:val="xl14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3">
    <w:name w:val="xl143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4">
    <w:name w:val="xl14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5">
    <w:name w:val="xl14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6">
    <w:name w:val="xl14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7">
    <w:name w:val="xl14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8">
    <w:name w:val="xl148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9">
    <w:name w:val="xl149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0">
    <w:name w:val="xl15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1">
    <w:name w:val="xl15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2">
    <w:name w:val="xl1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3">
    <w:name w:val="xl15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4">
    <w:name w:val="xl15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5">
    <w:name w:val="xl15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6">
    <w:name w:val="xl15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7">
    <w:name w:val="xl15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8">
    <w:name w:val="xl15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9">
    <w:name w:val="xl1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0">
    <w:name w:val="xl16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1">
    <w:name w:val="xl16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2">
    <w:name w:val="xl16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3">
    <w:name w:val="xl16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4">
    <w:name w:val="xl164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5">
    <w:name w:val="xl16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6">
    <w:name w:val="xl16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7">
    <w:name w:val="xl16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8">
    <w:name w:val="xl168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9">
    <w:name w:val="xl169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0">
    <w:name w:val="xl17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1">
    <w:name w:val="xl1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2">
    <w:name w:val="xl172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173">
    <w:name w:val="xl173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4">
    <w:name w:val="xl1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5">
    <w:name w:val="xl175"/>
    <w:basedOn w:val="Normalny"/>
    <w:rsid w:val="00FE25A0"/>
    <w:pPr>
      <w:pBdr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6">
    <w:name w:val="xl17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7">
    <w:name w:val="xl17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8">
    <w:name w:val="xl17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9">
    <w:name w:val="xl179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0">
    <w:name w:val="xl1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1">
    <w:name w:val="xl181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2">
    <w:name w:val="xl182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3">
    <w:name w:val="xl18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4">
    <w:name w:val="xl18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5">
    <w:name w:val="xl185"/>
    <w:basedOn w:val="Normalny"/>
    <w:rsid w:val="00FE25A0"/>
    <w:pPr>
      <w:pBdr>
        <w:top w:val="single" w:sz="4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6">
    <w:name w:val="xl18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7">
    <w:name w:val="xl18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8">
    <w:name w:val="xl18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9">
    <w:name w:val="xl1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0">
    <w:name w:val="xl1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1">
    <w:name w:val="xl19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2">
    <w:name w:val="xl19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3">
    <w:name w:val="xl1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4">
    <w:name w:val="xl19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5">
    <w:name w:val="xl19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6">
    <w:name w:val="xl19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7">
    <w:name w:val="xl197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8">
    <w:name w:val="xl198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9">
    <w:name w:val="xl1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0">
    <w:name w:val="xl200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1">
    <w:name w:val="xl2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2">
    <w:name w:val="xl20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3">
    <w:name w:val="xl20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4">
    <w:name w:val="xl2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5">
    <w:name w:val="xl20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6">
    <w:name w:val="xl2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7">
    <w:name w:val="xl207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8">
    <w:name w:val="xl208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9">
    <w:name w:val="xl209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0">
    <w:name w:val="xl21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1">
    <w:name w:val="xl2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2">
    <w:name w:val="xl21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3">
    <w:name w:val="xl213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4">
    <w:name w:val="xl214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5">
    <w:name w:val="xl215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6">
    <w:name w:val="xl2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7">
    <w:name w:val="xl2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8">
    <w:name w:val="xl21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9">
    <w:name w:val="xl21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0">
    <w:name w:val="xl2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1">
    <w:name w:val="xl22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2">
    <w:name w:val="xl22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3">
    <w:name w:val="xl22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4">
    <w:name w:val="xl224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5">
    <w:name w:val="xl22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6">
    <w:name w:val="xl22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7">
    <w:name w:val="xl227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8">
    <w:name w:val="xl228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9">
    <w:name w:val="xl22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0">
    <w:name w:val="xl23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1">
    <w:name w:val="xl231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2">
    <w:name w:val="xl23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3">
    <w:name w:val="xl23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4">
    <w:name w:val="xl23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35">
    <w:name w:val="xl23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6">
    <w:name w:val="xl23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7">
    <w:name w:val="xl23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8">
    <w:name w:val="xl23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9">
    <w:name w:val="xl239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40">
    <w:name w:val="xl240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1">
    <w:name w:val="xl241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2">
    <w:name w:val="xl2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3">
    <w:name w:val="xl24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4">
    <w:name w:val="xl24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5">
    <w:name w:val="xl245"/>
    <w:basedOn w:val="Normalny"/>
    <w:rsid w:val="00FE25A0"/>
    <w:pP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6">
    <w:name w:val="xl24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7">
    <w:name w:val="xl24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8">
    <w:name w:val="xl24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9">
    <w:name w:val="xl24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0">
    <w:name w:val="xl25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1">
    <w:name w:val="xl25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2">
    <w:name w:val="xl25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3">
    <w:name w:val="xl25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4">
    <w:name w:val="xl25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5">
    <w:name w:val="xl2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56">
    <w:name w:val="xl25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7">
    <w:name w:val="xl25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8">
    <w:name w:val="xl25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9">
    <w:name w:val="xl259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0">
    <w:name w:val="xl2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1">
    <w:name w:val="xl26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2">
    <w:name w:val="xl26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3">
    <w:name w:val="xl26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4">
    <w:name w:val="xl26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5">
    <w:name w:val="xl26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6">
    <w:name w:val="xl2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7">
    <w:name w:val="xl2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8">
    <w:name w:val="xl268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9">
    <w:name w:val="xl26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0">
    <w:name w:val="xl27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1">
    <w:name w:val="xl271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2">
    <w:name w:val="xl27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3">
    <w:name w:val="xl27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4">
    <w:name w:val="xl2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5">
    <w:name w:val="xl27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6">
    <w:name w:val="xl276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7">
    <w:name w:val="xl27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8">
    <w:name w:val="xl27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9">
    <w:name w:val="xl27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0">
    <w:name w:val="xl2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1">
    <w:name w:val="xl28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2">
    <w:name w:val="xl28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3">
    <w:name w:val="xl28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4">
    <w:name w:val="xl28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5">
    <w:name w:val="xl28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6">
    <w:name w:val="xl286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7">
    <w:name w:val="xl28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8">
    <w:name w:val="xl28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9">
    <w:name w:val="xl28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0">
    <w:name w:val="xl29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1">
    <w:name w:val="xl29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2">
    <w:name w:val="xl29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3">
    <w:name w:val="xl29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4">
    <w:name w:val="xl294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6">
    <w:name w:val="xl29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7">
    <w:name w:val="xl29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8">
    <w:name w:val="xl2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9">
    <w:name w:val="xl29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0">
    <w:name w:val="xl30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1">
    <w:name w:val="xl30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2">
    <w:name w:val="xl30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3">
    <w:name w:val="xl30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4">
    <w:name w:val="xl3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5">
    <w:name w:val="xl305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6">
    <w:name w:val="xl306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7">
    <w:name w:val="xl30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8">
    <w:name w:val="xl30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9">
    <w:name w:val="xl30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0">
    <w:name w:val="xl31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1">
    <w:name w:val="xl3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2">
    <w:name w:val="xl31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3">
    <w:name w:val="xl31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4">
    <w:name w:val="xl314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5">
    <w:name w:val="xl315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6">
    <w:name w:val="xl316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17">
    <w:name w:val="xl317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8">
    <w:name w:val="xl318"/>
    <w:basedOn w:val="Normalny"/>
    <w:rsid w:val="00FE25A0"/>
    <w:pPr>
      <w:pBdr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9">
    <w:name w:val="xl31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0">
    <w:name w:val="xl320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1">
    <w:name w:val="xl321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2">
    <w:name w:val="xl322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3">
    <w:name w:val="xl323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4">
    <w:name w:val="xl324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5">
    <w:name w:val="xl3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6">
    <w:name w:val="xl32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7">
    <w:name w:val="xl3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8">
    <w:name w:val="xl328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9">
    <w:name w:val="xl32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0">
    <w:name w:val="xl33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1">
    <w:name w:val="xl331"/>
    <w:basedOn w:val="Normalny"/>
    <w:rsid w:val="00FE25A0"/>
    <w:pPr>
      <w:pBdr>
        <w:top w:val="single" w:sz="8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2">
    <w:name w:val="xl332"/>
    <w:basedOn w:val="Normalny"/>
    <w:rsid w:val="00FE25A0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3">
    <w:name w:val="xl33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4">
    <w:name w:val="xl334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5">
    <w:name w:val="xl335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6">
    <w:name w:val="xl33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7">
    <w:name w:val="xl33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338">
    <w:name w:val="xl33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9">
    <w:name w:val="xl339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0">
    <w:name w:val="xl34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1">
    <w:name w:val="xl34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2">
    <w:name w:val="xl3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3">
    <w:name w:val="xl34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44">
    <w:name w:val="xl34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45">
    <w:name w:val="xl345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6">
    <w:name w:val="xl34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7">
    <w:name w:val="xl347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8">
    <w:name w:val="xl34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9">
    <w:name w:val="xl349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0">
    <w:name w:val="xl35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1">
    <w:name w:val="xl35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2">
    <w:name w:val="xl3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3">
    <w:name w:val="xl35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4">
    <w:name w:val="xl35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5">
    <w:name w:val="xl35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6">
    <w:name w:val="xl35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7">
    <w:name w:val="xl357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8">
    <w:name w:val="xl358"/>
    <w:basedOn w:val="Normalny"/>
    <w:rsid w:val="00FE25A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9">
    <w:name w:val="xl3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0">
    <w:name w:val="xl3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1">
    <w:name w:val="xl36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2">
    <w:name w:val="xl362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3">
    <w:name w:val="xl36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64">
    <w:name w:val="xl36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5">
    <w:name w:val="xl36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6">
    <w:name w:val="xl3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7">
    <w:name w:val="xl3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8">
    <w:name w:val="xl36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9">
    <w:name w:val="xl36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0">
    <w:name w:val="xl37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1">
    <w:name w:val="xl371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2">
    <w:name w:val="xl37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3">
    <w:name w:val="xl37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4">
    <w:name w:val="xl3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5">
    <w:name w:val="xl375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6">
    <w:name w:val="xl37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77">
    <w:name w:val="xl377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8">
    <w:name w:val="xl37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9">
    <w:name w:val="xl379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0">
    <w:name w:val="xl38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1">
    <w:name w:val="xl38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2">
    <w:name w:val="xl38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3">
    <w:name w:val="xl38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4">
    <w:name w:val="xl38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5">
    <w:name w:val="xl38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6">
    <w:name w:val="xl386"/>
    <w:basedOn w:val="Normalny"/>
    <w:rsid w:val="00FE25A0"/>
    <w:pPr>
      <w:pBdr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7">
    <w:name w:val="xl38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8">
    <w:name w:val="xl38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89">
    <w:name w:val="xl389"/>
    <w:basedOn w:val="Normalny"/>
    <w:rsid w:val="00FE25A0"/>
    <w:pP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0">
    <w:name w:val="xl39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1">
    <w:name w:val="xl39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2">
    <w:name w:val="xl39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3">
    <w:name w:val="xl393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4">
    <w:name w:val="xl394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5">
    <w:name w:val="xl39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6">
    <w:name w:val="xl396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7">
    <w:name w:val="xl397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8">
    <w:name w:val="xl3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9">
    <w:name w:val="xl39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400">
    <w:name w:val="xl40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1">
    <w:name w:val="xl4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2">
    <w:name w:val="xl40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3">
    <w:name w:val="xl403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4">
    <w:name w:val="xl404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5">
    <w:name w:val="xl405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6">
    <w:name w:val="xl406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7">
    <w:name w:val="xl407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8">
    <w:name w:val="xl40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9">
    <w:name w:val="xl40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0">
    <w:name w:val="xl410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1">
    <w:name w:val="xl411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2">
    <w:name w:val="xl412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3">
    <w:name w:val="xl41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4">
    <w:name w:val="xl41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5">
    <w:name w:val="xl41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6">
    <w:name w:val="xl41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7">
    <w:name w:val="xl41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8">
    <w:name w:val="xl41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9">
    <w:name w:val="xl41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0">
    <w:name w:val="xl42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1">
    <w:name w:val="xl421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2">
    <w:name w:val="xl42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3">
    <w:name w:val="xl42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4">
    <w:name w:val="xl4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5">
    <w:name w:val="xl4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6">
    <w:name w:val="xl42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7">
    <w:name w:val="xl42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8">
    <w:name w:val="xl42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9">
    <w:name w:val="xl42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0">
    <w:name w:val="xl43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1">
    <w:name w:val="xl43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2">
    <w:name w:val="xl43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3">
    <w:name w:val="xl43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4">
    <w:name w:val="xl43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5">
    <w:name w:val="xl43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6">
    <w:name w:val="xl43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7">
    <w:name w:val="xl437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8">
    <w:name w:val="xl438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9">
    <w:name w:val="xl43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0">
    <w:name w:val="xl44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41">
    <w:name w:val="xl44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2">
    <w:name w:val="xl44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3">
    <w:name w:val="xl44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4">
    <w:name w:val="xl444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5">
    <w:name w:val="xl44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6">
    <w:name w:val="xl446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7">
    <w:name w:val="xl447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8">
    <w:name w:val="xl448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9">
    <w:name w:val="xl449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0">
    <w:name w:val="xl45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1">
    <w:name w:val="xl45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2">
    <w:name w:val="xl45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3">
    <w:name w:val="xl45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4">
    <w:name w:val="xl45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5">
    <w:name w:val="xl4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6">
    <w:name w:val="xl45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7">
    <w:name w:val="xl45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8">
    <w:name w:val="xl458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59">
    <w:name w:val="xl45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0">
    <w:name w:val="xl460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1">
    <w:name w:val="xl46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2">
    <w:name w:val="xl46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3">
    <w:name w:val="xl46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4">
    <w:name w:val="xl46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5">
    <w:name w:val="xl46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6">
    <w:name w:val="xl46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7">
    <w:name w:val="xl46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8">
    <w:name w:val="xl46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9">
    <w:name w:val="xl469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70">
    <w:name w:val="xl470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Standard">
    <w:name w:val="Standard"/>
    <w:rsid w:val="00FE25A0"/>
    <w:pPr>
      <w:suppressAutoHyphens/>
      <w:spacing w:after="200" w:line="276" w:lineRule="auto"/>
      <w:textAlignment w:val="baseline"/>
    </w:pPr>
    <w:rPr>
      <w:rFonts w:ascii="Calibri" w:eastAsia="Times New Roman" w:hAnsi="Calibri" w:cs="Calibri"/>
      <w:color w:val="000000"/>
      <w:kern w:val="1"/>
      <w:lang w:eastAsia="ar-SA"/>
    </w:rPr>
  </w:style>
  <w:style w:type="paragraph" w:customStyle="1" w:styleId="porownajcenykategoria1">
    <w:name w:val="porownajcenykategoria1"/>
    <w:basedOn w:val="Normalny"/>
    <w:rsid w:val="00FE25A0"/>
    <w:pPr>
      <w:suppressAutoHyphens/>
      <w:spacing w:before="63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FE25A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unktya">
    <w:name w:val="punkty a.)"/>
    <w:rsid w:val="00FE25A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H3">
    <w:name w:val="H3"/>
    <w:basedOn w:val="Normalny"/>
    <w:next w:val="Normalny"/>
    <w:rsid w:val="00FE25A0"/>
    <w:pPr>
      <w:keepNext/>
      <w:suppressAutoHyphens/>
      <w:spacing w:before="100" w:after="100" w:line="240" w:lineRule="auto"/>
    </w:pPr>
    <w:rPr>
      <w:rFonts w:ascii="Tahoma" w:eastAsia="Times New Roman" w:hAnsi="Tahoma" w:cs="Tahoma"/>
      <w:b/>
      <w:sz w:val="28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FE25A0"/>
    <w:pPr>
      <w:suppressAutoHyphens/>
      <w:spacing w:after="0" w:line="240" w:lineRule="auto"/>
      <w:ind w:left="426"/>
      <w:jc w:val="both"/>
    </w:pPr>
    <w:rPr>
      <w:rFonts w:ascii="Calibri" w:eastAsia="Calibri" w:hAnsi="Calibri" w:cs="Times New Roman"/>
      <w:color w:val="000000"/>
      <w:lang w:eastAsia="ar-SA"/>
    </w:rPr>
  </w:style>
  <w:style w:type="paragraph" w:customStyle="1" w:styleId="Naglwek2">
    <w:name w:val="Naglówek 2"/>
    <w:basedOn w:val="Normalny"/>
    <w:next w:val="Normalny"/>
    <w:rsid w:val="00FE25A0"/>
    <w:pPr>
      <w:keepNext/>
      <w:widowControl w:val="0"/>
      <w:suppressAutoHyphens/>
      <w:spacing w:after="0" w:line="240" w:lineRule="auto"/>
      <w:ind w:left="576" w:hanging="576"/>
      <w:jc w:val="center"/>
    </w:pPr>
    <w:rPr>
      <w:rFonts w:ascii="Arial" w:eastAsia="Times New Roman" w:hAnsi="Arial" w:cs="Arial"/>
      <w:b/>
      <w:sz w:val="28"/>
      <w:szCs w:val="20"/>
      <w:lang w:eastAsia="ar-SA"/>
    </w:rPr>
  </w:style>
  <w:style w:type="paragraph" w:customStyle="1" w:styleId="Styl1">
    <w:name w:val="Styl1"/>
    <w:basedOn w:val="Normalny"/>
    <w:rsid w:val="00FE25A0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kt">
    <w:name w:val="pkt"/>
    <w:basedOn w:val="Normalny"/>
    <w:rsid w:val="00FE25A0"/>
    <w:pPr>
      <w:suppressAutoHyphens/>
      <w:spacing w:before="60" w:after="60" w:line="240" w:lineRule="auto"/>
      <w:ind w:left="851" w:hanging="295"/>
      <w:jc w:val="both"/>
    </w:pPr>
    <w:rPr>
      <w:rFonts w:ascii="Tahoma" w:eastAsia="Times New Roman" w:hAnsi="Tahoma" w:cs="Tahoma"/>
      <w:sz w:val="24"/>
      <w:szCs w:val="20"/>
      <w:lang w:eastAsia="ar-SA"/>
    </w:rPr>
  </w:style>
  <w:style w:type="paragraph" w:customStyle="1" w:styleId="pkt1">
    <w:name w:val="pkt1"/>
    <w:basedOn w:val="pkt"/>
    <w:rsid w:val="00FE25A0"/>
    <w:pPr>
      <w:ind w:left="850" w:hanging="425"/>
    </w:pPr>
  </w:style>
  <w:style w:type="paragraph" w:customStyle="1" w:styleId="Listapunktowana21">
    <w:name w:val="Lista punktowana 21"/>
    <w:basedOn w:val="Normalny"/>
    <w:rsid w:val="00FE25A0"/>
    <w:pPr>
      <w:suppressAutoHyphens/>
      <w:spacing w:after="0" w:line="240" w:lineRule="auto"/>
      <w:ind w:left="360"/>
    </w:pPr>
    <w:rPr>
      <w:rFonts w:ascii="Arial" w:eastAsia="Times New Roman" w:hAnsi="Arial" w:cs="Arial"/>
      <w:lang w:eastAsia="ar-SA"/>
    </w:rPr>
  </w:style>
  <w:style w:type="paragraph" w:customStyle="1" w:styleId="FR2">
    <w:name w:val="FR2"/>
    <w:rsid w:val="00FE25A0"/>
    <w:pPr>
      <w:widowControl w:val="0"/>
      <w:suppressAutoHyphens/>
      <w:autoSpaceDE w:val="0"/>
      <w:spacing w:before="260" w:after="0" w:line="240" w:lineRule="auto"/>
      <w:ind w:left="440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E25A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FE25A0"/>
    <w:pPr>
      <w:suppressAutoHyphens/>
      <w:spacing w:after="0" w:line="240" w:lineRule="auto"/>
      <w:ind w:left="6946" w:right="-142" w:hanging="1417"/>
      <w:jc w:val="both"/>
    </w:pPr>
    <w:rPr>
      <w:rFonts w:ascii="Arial" w:eastAsia="Times New Roman" w:hAnsi="Arial" w:cs="Arial"/>
      <w:b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1"/>
    <w:qFormat/>
    <w:rsid w:val="00FE25A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PodtytuZnak1">
    <w:name w:val="Podtytuł Znak1"/>
    <w:basedOn w:val="Domylnaczcionkaakapitu"/>
    <w:link w:val="Podtytu"/>
    <w:rsid w:val="00FE25A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ust">
    <w:name w:val="ust"/>
    <w:basedOn w:val="Normalny"/>
    <w:rsid w:val="00FE25A0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komentarza1">
    <w:name w:val="Tekst komentarza1"/>
    <w:basedOn w:val="Normalny"/>
    <w:rsid w:val="00FE25A0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FE25A0"/>
    <w:rPr>
      <w:lang w:eastAsia="ar-SA"/>
    </w:rPr>
  </w:style>
  <w:style w:type="character" w:customStyle="1" w:styleId="TematkomentarzaZnak1">
    <w:name w:val="Temat komentarza Znak1"/>
    <w:basedOn w:val="TekstkomentarzaZnak1"/>
    <w:rsid w:val="00FE25A0"/>
    <w:rPr>
      <w:rFonts w:ascii="Tahoma" w:hAnsi="Tahoma" w:cs="Tahoma"/>
      <w:b/>
      <w:bCs/>
      <w:lang w:eastAsia="ar-SA"/>
    </w:rPr>
  </w:style>
  <w:style w:type="paragraph" w:customStyle="1" w:styleId="Tekstpodstawowy21">
    <w:name w:val="Tekst podstawowy 21"/>
    <w:basedOn w:val="Normalny"/>
    <w:rsid w:val="00FE25A0"/>
    <w:pPr>
      <w:suppressAutoHyphens/>
      <w:spacing w:after="0" w:line="360" w:lineRule="auto"/>
    </w:pPr>
    <w:rPr>
      <w:rFonts w:ascii="Tahoma" w:eastAsia="Times New Roman" w:hAnsi="Tahoma" w:cs="Tahoma"/>
      <w:b/>
      <w:sz w:val="20"/>
      <w:szCs w:val="20"/>
      <w:u w:val="single"/>
      <w:lang w:eastAsia="ar-SA"/>
    </w:rPr>
  </w:style>
  <w:style w:type="paragraph" w:customStyle="1" w:styleId="Nagwektabeli">
    <w:name w:val="Nagłówek tabeli"/>
    <w:basedOn w:val="Zawartotabeli"/>
    <w:rsid w:val="00FE25A0"/>
    <w:pPr>
      <w:jc w:val="center"/>
    </w:pPr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FE25A0"/>
    <w:pPr>
      <w:widowControl w:val="0"/>
      <w:numPr>
        <w:numId w:val="9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ekstpodstawowywcity3">
    <w:name w:val="Body Text Indent 3"/>
    <w:basedOn w:val="Normalny"/>
    <w:link w:val="Tekstpodstawowywcity3Znak2"/>
    <w:uiPriority w:val="99"/>
    <w:semiHidden/>
    <w:unhideWhenUsed/>
    <w:rsid w:val="0028043F"/>
    <w:pPr>
      <w:spacing w:after="120"/>
      <w:ind w:left="283"/>
    </w:pPr>
    <w:rPr>
      <w:sz w:val="16"/>
      <w:szCs w:val="16"/>
    </w:rPr>
  </w:style>
  <w:style w:type="character" w:customStyle="1" w:styleId="Tekstpodstawowywcity3Znak2">
    <w:name w:val="Tekst podstawowy wcięty 3 Znak2"/>
    <w:basedOn w:val="Domylnaczcionkaakapitu"/>
    <w:link w:val="Tekstpodstawowywcity3"/>
    <w:uiPriority w:val="99"/>
    <w:semiHidden/>
    <w:rsid w:val="0028043F"/>
    <w:rPr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821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2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B780D-00A4-4C8E-A932-15A6ECDDA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1536</TotalTime>
  <Pages>1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</dc:creator>
  <cp:keywords/>
  <dc:description/>
  <cp:lastModifiedBy>Elżbieta Samsonowicz-Łęczycka</cp:lastModifiedBy>
  <cp:revision>17</cp:revision>
  <cp:lastPrinted>2025-11-03T12:28:00Z</cp:lastPrinted>
  <dcterms:created xsi:type="dcterms:W3CDTF">2021-05-06T12:49:00Z</dcterms:created>
  <dcterms:modified xsi:type="dcterms:W3CDTF">2025-11-03T12:28:00Z</dcterms:modified>
</cp:coreProperties>
</file>